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AD5577" w14:textId="77777777" w:rsidR="000424B2" w:rsidRDefault="000424B2" w:rsidP="00844DAA">
      <w:pPr>
        <w:tabs>
          <w:tab w:val="left" w:pos="851"/>
        </w:tabs>
      </w:pPr>
    </w:p>
    <w:p w14:paraId="7AB473D1" w14:textId="77777777" w:rsidR="00581123" w:rsidRDefault="00581123" w:rsidP="00844DAA">
      <w:pPr>
        <w:tabs>
          <w:tab w:val="left" w:pos="851"/>
        </w:tabs>
      </w:pPr>
    </w:p>
    <w:p w14:paraId="77CC24F7" w14:textId="77777777" w:rsidR="00581123" w:rsidRDefault="00581123" w:rsidP="00844DAA">
      <w:pPr>
        <w:tabs>
          <w:tab w:val="left" w:pos="851"/>
        </w:tabs>
      </w:pPr>
    </w:p>
    <w:p w14:paraId="6DB3044D" w14:textId="77777777" w:rsidR="00581123" w:rsidRDefault="00581123" w:rsidP="00844DAA">
      <w:pPr>
        <w:tabs>
          <w:tab w:val="left" w:pos="851"/>
        </w:tabs>
      </w:pPr>
    </w:p>
    <w:p w14:paraId="07B8DF75" w14:textId="77777777" w:rsidR="00581123" w:rsidRDefault="00581123" w:rsidP="00844DAA">
      <w:pPr>
        <w:tabs>
          <w:tab w:val="left" w:pos="851"/>
        </w:tabs>
      </w:pPr>
    </w:p>
    <w:p w14:paraId="5A614B1E" w14:textId="77777777" w:rsidR="00581123" w:rsidRDefault="00581123"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20B80065" w14:textId="77777777" w:rsidTr="00581123">
        <w:tc>
          <w:tcPr>
            <w:tcW w:w="10277" w:type="dxa"/>
            <w:shd w:val="clear" w:color="auto" w:fill="66CCFF"/>
          </w:tcPr>
          <w:p w14:paraId="4482513C" w14:textId="45635A04"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56734F59" w14:textId="640C7868" w:rsidR="00184B30" w:rsidRPr="00EA7592" w:rsidRDefault="00EA7592" w:rsidP="00184B30">
            <w:pPr>
              <w:jc w:val="center"/>
              <w:rPr>
                <w:rFonts w:ascii="Arial" w:hAnsi="Arial" w:cs="Arial"/>
                <w:b/>
              </w:rPr>
            </w:pPr>
            <w:r w:rsidRPr="00EA7592">
              <w:rPr>
                <w:rFonts w:ascii="Arial" w:hAnsi="Arial" w:cs="Arial"/>
                <w:b/>
                <w:sz w:val="28"/>
              </w:rPr>
              <w:t>N°</w:t>
            </w:r>
            <w:r>
              <w:rPr>
                <w:rFonts w:ascii="Arial" w:hAnsi="Arial" w:cs="Arial"/>
                <w:b/>
                <w:sz w:val="28"/>
              </w:rPr>
              <w:t xml:space="preserve"> </w:t>
            </w:r>
            <w:r w:rsidR="00E0414E">
              <w:rPr>
                <w:rFonts w:ascii="Arial" w:hAnsi="Arial" w:cs="Arial"/>
                <w:b/>
                <w:sz w:val="28"/>
              </w:rPr>
              <w:t>2025_001205_SGA_SDPAMG_BPI</w:t>
            </w:r>
          </w:p>
        </w:tc>
      </w:tr>
    </w:tbl>
    <w:p w14:paraId="4DF3EE38" w14:textId="77777777" w:rsidR="009B1CD0" w:rsidRDefault="009B1CD0" w:rsidP="006C4338">
      <w:pPr>
        <w:tabs>
          <w:tab w:val="left" w:pos="851"/>
        </w:tabs>
      </w:pPr>
    </w:p>
    <w:p w14:paraId="2206B7C8" w14:textId="77777777" w:rsidR="000424B2" w:rsidRDefault="000424B2" w:rsidP="00156C6E">
      <w:pPr>
        <w:tabs>
          <w:tab w:val="left" w:pos="426"/>
          <w:tab w:val="left" w:pos="851"/>
        </w:tabs>
        <w:jc w:val="both"/>
        <w:rPr>
          <w:rFonts w:ascii="Arial" w:hAnsi="Arial" w:cs="Arial"/>
          <w:bCs/>
          <w:i/>
          <w:iCs/>
          <w:sz w:val="18"/>
          <w:szCs w:val="18"/>
        </w:rPr>
      </w:pPr>
    </w:p>
    <w:p w14:paraId="76C53A89" w14:textId="77777777"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14:paraId="07639388" w14:textId="77777777" w:rsidR="00156C6E" w:rsidRPr="00156C6E" w:rsidRDefault="00156C6E" w:rsidP="00156C6E">
      <w:pPr>
        <w:tabs>
          <w:tab w:val="left" w:pos="426"/>
          <w:tab w:val="left" w:pos="851"/>
        </w:tabs>
        <w:jc w:val="both"/>
        <w:rPr>
          <w:rFonts w:ascii="Arial" w:hAnsi="Arial" w:cs="Arial"/>
          <w:bCs/>
          <w:i/>
          <w:iCs/>
          <w:sz w:val="18"/>
          <w:szCs w:val="18"/>
        </w:rPr>
      </w:pPr>
    </w:p>
    <w:p w14:paraId="121F8254" w14:textId="77777777"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8"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9"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0"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1"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3"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5"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6"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17"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D793A6" w14:textId="77777777" w:rsidR="00156C6E" w:rsidRPr="00156C6E" w:rsidRDefault="00156C6E" w:rsidP="00156C6E">
      <w:pPr>
        <w:tabs>
          <w:tab w:val="left" w:pos="426"/>
          <w:tab w:val="left" w:pos="851"/>
        </w:tabs>
        <w:jc w:val="both"/>
        <w:rPr>
          <w:rFonts w:ascii="Arial" w:hAnsi="Arial" w:cs="Arial"/>
          <w:i/>
        </w:rPr>
      </w:pPr>
    </w:p>
    <w:p w14:paraId="32483DEB"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28B9F0" w14:textId="77777777">
        <w:tc>
          <w:tcPr>
            <w:tcW w:w="10277" w:type="dxa"/>
            <w:shd w:val="clear" w:color="auto" w:fill="66CCFF"/>
          </w:tcPr>
          <w:p w14:paraId="187C287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2B721730" w14:textId="77777777" w:rsidR="009B1CD0" w:rsidRDefault="009B1CD0" w:rsidP="006C4338">
      <w:pPr>
        <w:tabs>
          <w:tab w:val="left" w:pos="426"/>
          <w:tab w:val="left" w:pos="851"/>
        </w:tabs>
        <w:jc w:val="both"/>
      </w:pPr>
    </w:p>
    <w:p w14:paraId="52F04E99" w14:textId="0FDEBABD"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sidR="0053295E">
        <w:rPr>
          <w:rFonts w:ascii="Arial" w:eastAsia="Arial" w:hAnsi="Arial" w:cs="Arial"/>
          <w:spacing w:val="-10"/>
        </w:rPr>
        <w:t xml:space="preserve"> </w:t>
      </w:r>
      <w:r w:rsidR="00804EFB" w:rsidRPr="00C74698">
        <w:rPr>
          <w:rFonts w:ascii="Arial" w:hAnsi="Arial" w:cs="Arial"/>
          <w:sz w:val="20"/>
        </w:rPr>
        <w:t>Accord-cadre</w:t>
      </w:r>
      <w:r w:rsidR="00C66CB5" w:rsidRPr="00C74698">
        <w:rPr>
          <w:rFonts w:ascii="Arial" w:hAnsi="Arial" w:cs="Arial"/>
          <w:b w:val="0"/>
          <w:sz w:val="20"/>
        </w:rPr>
        <w:t xml:space="preserve"> </w:t>
      </w:r>
      <w:r w:rsidRPr="00156C6E">
        <w:rPr>
          <w:rFonts w:ascii="Arial" w:hAnsi="Arial" w:cs="Arial"/>
          <w:b w:val="0"/>
          <w:sz w:val="20"/>
        </w:rPr>
        <w:t xml:space="preserve">passé en </w:t>
      </w:r>
      <w:r w:rsidRPr="003B4746">
        <w:rPr>
          <w:rFonts w:ascii="Arial" w:hAnsi="Arial" w:cs="Arial"/>
          <w:b w:val="0"/>
          <w:sz w:val="20"/>
        </w:rPr>
        <w:t xml:space="preserve">application des dispositions de </w:t>
      </w:r>
      <w:r w:rsidR="0053295E">
        <w:rPr>
          <w:rFonts w:ascii="Arial" w:hAnsi="Arial" w:cs="Arial"/>
          <w:b w:val="0"/>
          <w:sz w:val="20"/>
        </w:rPr>
        <w:t>l’</w:t>
      </w:r>
      <w:r w:rsidRPr="003B4746">
        <w:rPr>
          <w:rFonts w:ascii="Arial" w:hAnsi="Arial" w:cs="Arial"/>
          <w:b w:val="0"/>
          <w:color w:val="000000"/>
          <w:sz w:val="20"/>
        </w:rPr>
        <w:t xml:space="preserve">article </w:t>
      </w:r>
      <w:r w:rsidR="00C74698" w:rsidRPr="008746FF">
        <w:rPr>
          <w:rFonts w:ascii="Arial" w:hAnsi="Arial" w:cs="Arial"/>
          <w:sz w:val="20"/>
        </w:rPr>
        <w:t>R</w:t>
      </w:r>
      <w:r w:rsidR="00C74698">
        <w:rPr>
          <w:rFonts w:ascii="Arial" w:hAnsi="Arial" w:cs="Arial"/>
          <w:sz w:val="20"/>
        </w:rPr>
        <w:t xml:space="preserve">. </w:t>
      </w:r>
      <w:r w:rsidR="00C74698" w:rsidRPr="008746FF">
        <w:rPr>
          <w:rFonts w:ascii="Arial" w:hAnsi="Arial" w:cs="Arial"/>
          <w:sz w:val="20"/>
        </w:rPr>
        <w:t xml:space="preserve">2123-1 </w:t>
      </w:r>
      <w:r w:rsidR="0053295E">
        <w:rPr>
          <w:rFonts w:ascii="Arial" w:hAnsi="Arial" w:cs="Arial"/>
          <w:sz w:val="20"/>
        </w:rPr>
        <w:t xml:space="preserve">3° </w:t>
      </w:r>
      <w:r w:rsidRPr="003B4746">
        <w:rPr>
          <w:rFonts w:ascii="Arial" w:hAnsi="Arial" w:cs="Arial"/>
          <w:b w:val="0"/>
          <w:color w:val="000000"/>
          <w:sz w:val="20"/>
        </w:rPr>
        <w:t>du</w:t>
      </w:r>
      <w:r w:rsidRPr="003B4746">
        <w:rPr>
          <w:rFonts w:ascii="Arial" w:hAnsi="Arial" w:cs="Arial"/>
          <w:b w:val="0"/>
          <w:sz w:val="20"/>
        </w:rPr>
        <w:t xml:space="preserve"> code de la commande publique</w:t>
      </w:r>
    </w:p>
    <w:p w14:paraId="68042C54" w14:textId="77777777" w:rsidR="00156C6E" w:rsidRPr="00156C6E" w:rsidRDefault="00156C6E" w:rsidP="00156C6E">
      <w:pPr>
        <w:tabs>
          <w:tab w:val="left" w:pos="426"/>
          <w:tab w:val="left" w:pos="851"/>
        </w:tabs>
        <w:jc w:val="both"/>
        <w:rPr>
          <w:rFonts w:ascii="Arial" w:eastAsia="Arial" w:hAnsi="Arial" w:cs="Arial"/>
          <w:spacing w:val="-10"/>
        </w:rPr>
      </w:pPr>
    </w:p>
    <w:p w14:paraId="0325902D"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2A5BD7" w:rsidRPr="00C74698">
        <w:rPr>
          <w:rFonts w:ascii="Arial" w:eastAsia="Arial" w:hAnsi="Arial" w:cs="Arial"/>
          <w:b/>
          <w:spacing w:val="-10"/>
        </w:rPr>
        <w:t xml:space="preserve">43.01.01 </w:t>
      </w:r>
      <w:r w:rsidR="002A5BD7">
        <w:rPr>
          <w:rFonts w:ascii="Arial" w:eastAsia="Arial" w:hAnsi="Arial" w:cs="Arial"/>
          <w:spacing w:val="-10"/>
        </w:rPr>
        <w:t>– Honoraires soins médicaux</w:t>
      </w:r>
    </w:p>
    <w:p w14:paraId="5318B2E9" w14:textId="77777777" w:rsidR="00156C6E" w:rsidRPr="00156C6E" w:rsidRDefault="00156C6E" w:rsidP="00156C6E">
      <w:pPr>
        <w:tabs>
          <w:tab w:val="left" w:pos="426"/>
          <w:tab w:val="left" w:pos="851"/>
        </w:tabs>
        <w:jc w:val="both"/>
        <w:rPr>
          <w:rFonts w:ascii="Arial" w:eastAsia="Arial" w:hAnsi="Arial" w:cs="Arial"/>
          <w:spacing w:val="-10"/>
        </w:rPr>
      </w:pPr>
    </w:p>
    <w:p w14:paraId="7594870F"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2A5BD7" w:rsidRPr="00C74698">
        <w:rPr>
          <w:rFonts w:ascii="Arial" w:eastAsia="Arial" w:hAnsi="Arial" w:cs="Arial"/>
          <w:b/>
          <w:spacing w:val="-10"/>
        </w:rPr>
        <w:t>85121270-6</w:t>
      </w:r>
      <w:r w:rsidR="00C74698">
        <w:rPr>
          <w:rFonts w:ascii="Arial" w:eastAsia="Arial" w:hAnsi="Arial" w:cs="Arial"/>
          <w:spacing w:val="-10"/>
        </w:rPr>
        <w:t> :</w:t>
      </w:r>
      <w:r w:rsidR="002A5BD7">
        <w:rPr>
          <w:rFonts w:ascii="Arial" w:eastAsia="Arial" w:hAnsi="Arial" w:cs="Arial"/>
          <w:spacing w:val="-10"/>
        </w:rPr>
        <w:t xml:space="preserve"> Services prestés par les psychiatres ou psychologues</w:t>
      </w:r>
    </w:p>
    <w:p w14:paraId="5E0E494D" w14:textId="77777777" w:rsidR="00156C6E" w:rsidRPr="00156C6E" w:rsidRDefault="00156C6E" w:rsidP="00156C6E">
      <w:pPr>
        <w:tabs>
          <w:tab w:val="left" w:pos="426"/>
          <w:tab w:val="left" w:pos="851"/>
        </w:tabs>
        <w:jc w:val="both"/>
        <w:rPr>
          <w:rFonts w:ascii="Arial" w:eastAsia="Arial" w:hAnsi="Arial" w:cs="Arial"/>
          <w:spacing w:val="-10"/>
        </w:rPr>
      </w:pPr>
    </w:p>
    <w:p w14:paraId="651EFCBE" w14:textId="1DB438D0" w:rsidR="00C74698" w:rsidRPr="00C74698" w:rsidRDefault="000424B2" w:rsidP="00C74698">
      <w:pPr>
        <w:spacing w:before="120" w:after="120"/>
        <w:jc w:val="both"/>
        <w:rPr>
          <w:rFonts w:ascii="Arial" w:eastAsia="Times" w:hAnsi="Arial" w:cs="Arial"/>
          <w:b/>
          <w:lang w:eastAsia="fr-FR"/>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2A5BD7">
        <w:rPr>
          <w:rFonts w:ascii="Arial" w:hAnsi="Arial" w:cs="Arial"/>
          <w:bCs/>
        </w:rPr>
        <w:t xml:space="preserve">de l’accord-cadre </w:t>
      </w:r>
      <w:r w:rsidR="00156C6E" w:rsidRPr="002A5BD7">
        <w:rPr>
          <w:rFonts w:ascii="Arial" w:hAnsi="Arial" w:cs="Arial"/>
          <w:bCs/>
        </w:rPr>
        <w:t>:</w:t>
      </w:r>
      <w:r w:rsidR="00156C6E" w:rsidRPr="002A5BD7">
        <w:rPr>
          <w:rFonts w:ascii="Arial" w:eastAsia="SimSun" w:hAnsi="Arial" w:cs="Arial"/>
          <w:lang w:eastAsia="fr-FR"/>
        </w:rPr>
        <w:t xml:space="preserve"> </w:t>
      </w:r>
      <w:r w:rsidR="00C74698" w:rsidRPr="00C74698">
        <w:rPr>
          <w:rFonts w:ascii="Arial" w:eastAsia="Times" w:hAnsi="Arial" w:cs="Arial"/>
          <w:b/>
          <w:lang w:eastAsia="fr-FR"/>
        </w:rPr>
        <w:t xml:space="preserve">Accord-cadre relatif à la réalisation de prestations collectives de soutien psychologique des familles des </w:t>
      </w:r>
      <w:r w:rsidR="005C0142">
        <w:rPr>
          <w:rFonts w:ascii="Arial" w:eastAsia="Times" w:hAnsi="Arial" w:cs="Arial"/>
          <w:b/>
          <w:lang w:eastAsia="fr-FR"/>
        </w:rPr>
        <w:t xml:space="preserve">personnels </w:t>
      </w:r>
      <w:r w:rsidR="00C74698" w:rsidRPr="00C74698">
        <w:rPr>
          <w:rFonts w:ascii="Arial" w:eastAsia="Times" w:hAnsi="Arial" w:cs="Arial"/>
          <w:b/>
          <w:lang w:eastAsia="fr-FR"/>
        </w:rPr>
        <w:t>lors des départs en missions opérationnelles.</w:t>
      </w:r>
    </w:p>
    <w:p w14:paraId="70D2E2D5" w14:textId="77777777" w:rsidR="00156C6E" w:rsidRDefault="00156C6E" w:rsidP="000424B2">
      <w:pPr>
        <w:tabs>
          <w:tab w:val="left" w:pos="426"/>
          <w:tab w:val="left" w:pos="851"/>
        </w:tabs>
        <w:jc w:val="both"/>
        <w:rPr>
          <w:rFonts w:ascii="Arial" w:hAnsi="Arial" w:cs="Arial"/>
          <w:b/>
        </w:rPr>
      </w:pPr>
    </w:p>
    <w:p w14:paraId="6554EF1A" w14:textId="77777777" w:rsidR="00804EFB" w:rsidRPr="00156C6E" w:rsidRDefault="00804EFB" w:rsidP="00156C6E">
      <w:pPr>
        <w:tabs>
          <w:tab w:val="left" w:pos="426"/>
          <w:tab w:val="left" w:pos="851"/>
        </w:tabs>
        <w:jc w:val="both"/>
        <w:rPr>
          <w:rFonts w:ascii="Arial" w:hAnsi="Arial" w:cs="Arial"/>
        </w:rPr>
      </w:pPr>
    </w:p>
    <w:p w14:paraId="06659DAD"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035EB88A"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63DA2C92" w14:textId="77777777" w:rsidR="00804EFB" w:rsidRDefault="00804EFB" w:rsidP="00804EFB">
      <w:pPr>
        <w:tabs>
          <w:tab w:val="left" w:pos="426"/>
          <w:tab w:val="left" w:pos="851"/>
        </w:tabs>
        <w:jc w:val="both"/>
        <w:rPr>
          <w:rFonts w:ascii="Arial" w:hAnsi="Arial" w:cs="Arial"/>
        </w:rPr>
      </w:pPr>
    </w:p>
    <w:p w14:paraId="43ECBDD9" w14:textId="2372377E" w:rsidR="00804EFB" w:rsidRPr="000424B2" w:rsidRDefault="00804EFB" w:rsidP="000424B2">
      <w:pPr>
        <w:tabs>
          <w:tab w:val="left" w:pos="426"/>
          <w:tab w:val="left" w:pos="851"/>
        </w:tabs>
        <w:ind w:left="851"/>
        <w:jc w:val="both"/>
      </w:pPr>
      <w:r>
        <w:fldChar w:fldCharType="begin">
          <w:ffData>
            <w:name w:val=""/>
            <w:enabled/>
            <w:calcOnExit w:val="0"/>
            <w:checkBox>
              <w:size w:val="20"/>
              <w:default w:val="1"/>
            </w:checkBox>
          </w:ffData>
        </w:fldChar>
      </w:r>
      <w:r>
        <w:instrText xml:space="preserve"> FORMCHECKBOX </w:instrText>
      </w:r>
      <w:r w:rsidR="00B15E9D">
        <w:fldChar w:fldCharType="separate"/>
      </w:r>
      <w:r>
        <w:fldChar w:fldCharType="end"/>
      </w:r>
      <w:r>
        <w:tab/>
      </w:r>
      <w:r w:rsidR="000424B2" w:rsidRPr="00C74698">
        <w:rPr>
          <w:rFonts w:ascii="Arial" w:hAnsi="Arial" w:cs="Arial"/>
        </w:rPr>
        <w:t xml:space="preserve">à </w:t>
      </w:r>
      <w:r w:rsidR="00EA7592" w:rsidRPr="00C74698">
        <w:rPr>
          <w:rFonts w:ascii="Arial" w:hAnsi="Arial" w:cs="Arial"/>
        </w:rPr>
        <w:t>l’ensemble de l’accord-cadre</w:t>
      </w:r>
      <w:r w:rsidR="00C74698" w:rsidRPr="00C74698">
        <w:t xml:space="preserve"> </w:t>
      </w:r>
    </w:p>
    <w:p w14:paraId="6C3BFB61" w14:textId="77777777" w:rsidR="00804EFB" w:rsidRDefault="00804EFB" w:rsidP="00804EFB">
      <w:pPr>
        <w:tabs>
          <w:tab w:val="left" w:pos="426"/>
          <w:tab w:val="left" w:pos="851"/>
        </w:tabs>
        <w:jc w:val="both"/>
        <w:rPr>
          <w:rFonts w:ascii="Arial" w:hAnsi="Arial" w:cs="Arial"/>
        </w:rPr>
      </w:pPr>
    </w:p>
    <w:p w14:paraId="12D8B901" w14:textId="77777777" w:rsidR="00804EFB" w:rsidRDefault="00804EFB" w:rsidP="00804EFB">
      <w:pPr>
        <w:pStyle w:val="fcasegauche"/>
        <w:tabs>
          <w:tab w:val="left" w:pos="851"/>
        </w:tabs>
        <w:spacing w:after="0"/>
        <w:ind w:left="0" w:firstLine="0"/>
        <w:rPr>
          <w:rFonts w:ascii="Arial" w:hAnsi="Arial" w:cs="Arial"/>
        </w:rPr>
      </w:pPr>
    </w:p>
    <w:p w14:paraId="1F3E207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E8F22FD" w14:textId="77777777">
        <w:tc>
          <w:tcPr>
            <w:tcW w:w="10277" w:type="dxa"/>
            <w:shd w:val="clear" w:color="auto" w:fill="66CCFF"/>
          </w:tcPr>
          <w:p w14:paraId="2D6FA16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43E1D73" w14:textId="77777777" w:rsidR="009B1CD0" w:rsidRDefault="009B1CD0" w:rsidP="006C4338">
      <w:pPr>
        <w:tabs>
          <w:tab w:val="left" w:pos="851"/>
        </w:tabs>
      </w:pPr>
    </w:p>
    <w:p w14:paraId="1DFCA0F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FB7010F" w14:textId="79C3FA37"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804EFB" w:rsidRPr="00C74698">
        <w:rPr>
          <w:rFonts w:ascii="Arial" w:hAnsi="Arial" w:cs="Arial"/>
        </w:rPr>
        <w:t xml:space="preserve">de l’accord-cadre </w:t>
      </w:r>
      <w:r w:rsidRPr="00156C6E">
        <w:rPr>
          <w:rFonts w:ascii="Arial" w:hAnsi="Arial" w:cs="Arial"/>
        </w:rPr>
        <w:t>mentionnées à l’article 1 du cahier des clauses administratives particulières (CCAP) n°</w:t>
      </w:r>
      <w:r w:rsidR="00804EFB">
        <w:rPr>
          <w:rFonts w:ascii="Arial" w:hAnsi="Arial" w:cs="Arial"/>
        </w:rPr>
        <w:t xml:space="preserve"> </w:t>
      </w:r>
      <w:r w:rsidR="00C74698">
        <w:rPr>
          <w:rFonts w:ascii="Arial" w:hAnsi="Arial" w:cs="Arial"/>
        </w:rPr>
        <w:t>2025_0</w:t>
      </w:r>
      <w:r w:rsidR="00816C28">
        <w:rPr>
          <w:rFonts w:ascii="Arial" w:hAnsi="Arial" w:cs="Arial"/>
        </w:rPr>
        <w:t>01</w:t>
      </w:r>
      <w:r w:rsidR="00C74698">
        <w:rPr>
          <w:rFonts w:ascii="Arial" w:hAnsi="Arial" w:cs="Arial"/>
        </w:rPr>
        <w:t>205_SGA_SDPAMG_BPI</w:t>
      </w:r>
    </w:p>
    <w:p w14:paraId="2AB08F8A" w14:textId="77777777" w:rsidR="000424B2" w:rsidRDefault="000424B2" w:rsidP="000424B2">
      <w:pPr>
        <w:tabs>
          <w:tab w:val="left" w:pos="851"/>
        </w:tabs>
        <w:spacing w:before="120"/>
        <w:ind w:hanging="1"/>
        <w:jc w:val="both"/>
        <w:rPr>
          <w:rFonts w:ascii="Arial" w:hAnsi="Arial" w:cs="Arial"/>
        </w:rPr>
      </w:pPr>
    </w:p>
    <w:p w14:paraId="527F7AF9"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7F9D7420" w14:textId="77777777" w:rsidR="009B1CD0" w:rsidRDefault="009B1CD0" w:rsidP="0083205E">
      <w:pPr>
        <w:tabs>
          <w:tab w:val="left" w:pos="851"/>
        </w:tabs>
        <w:jc w:val="both"/>
        <w:rPr>
          <w:rFonts w:ascii="Arial" w:hAnsi="Arial" w:cs="Arial"/>
        </w:rPr>
      </w:pPr>
    </w:p>
    <w:p w14:paraId="567CEF6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rsidR="009B1CD0">
        <w:rPr>
          <w:rFonts w:ascii="Arial" w:hAnsi="Arial" w:cs="Arial"/>
        </w:rPr>
        <w:t xml:space="preserve"> Le signataire</w:t>
      </w:r>
    </w:p>
    <w:p w14:paraId="11F82A8B" w14:textId="77777777" w:rsidR="009B1CD0" w:rsidRDefault="009B1CD0" w:rsidP="0083205E">
      <w:pPr>
        <w:tabs>
          <w:tab w:val="left" w:pos="851"/>
        </w:tabs>
        <w:jc w:val="both"/>
        <w:rPr>
          <w:rFonts w:ascii="Arial" w:hAnsi="Arial" w:cs="Arial"/>
        </w:rPr>
      </w:pPr>
    </w:p>
    <w:p w14:paraId="7884C2DA"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rsidR="009B1CD0">
        <w:rPr>
          <w:rFonts w:ascii="Arial" w:hAnsi="Arial" w:cs="Arial"/>
        </w:rPr>
        <w:t xml:space="preserve"> s’engage, sur la base de son offre et pour son propre compte ;</w:t>
      </w:r>
    </w:p>
    <w:p w14:paraId="1834136B"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0D9AAD8" w14:textId="672D8FD8" w:rsidR="009A6460" w:rsidRDefault="009A6460" w:rsidP="0083205E">
      <w:pPr>
        <w:tabs>
          <w:tab w:val="left" w:pos="851"/>
        </w:tabs>
        <w:spacing w:before="120"/>
        <w:ind w:left="1701"/>
        <w:jc w:val="both"/>
        <w:rPr>
          <w:rFonts w:ascii="Arial" w:hAnsi="Arial" w:cs="Arial"/>
          <w:i/>
          <w:sz w:val="18"/>
          <w:szCs w:val="18"/>
        </w:rPr>
      </w:pPr>
    </w:p>
    <w:p w14:paraId="59F441C9" w14:textId="77777777" w:rsidR="00632312" w:rsidRDefault="00632312" w:rsidP="0083205E">
      <w:pPr>
        <w:tabs>
          <w:tab w:val="left" w:pos="851"/>
        </w:tabs>
        <w:spacing w:before="120"/>
        <w:ind w:left="1701"/>
        <w:jc w:val="both"/>
        <w:rPr>
          <w:rFonts w:ascii="Arial" w:hAnsi="Arial" w:cs="Arial"/>
          <w:i/>
          <w:sz w:val="18"/>
          <w:szCs w:val="18"/>
        </w:rPr>
      </w:pP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4DF8722F" w14:textId="77777777" w:rsidTr="00D61D84">
        <w:tc>
          <w:tcPr>
            <w:tcW w:w="10345" w:type="dxa"/>
          </w:tcPr>
          <w:p w14:paraId="597BD212"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lastRenderedPageBreak/>
              <w:t xml:space="preserve">La société </w:t>
            </w:r>
            <w:r w:rsidRPr="008578C1">
              <w:rPr>
                <w:rFonts w:ascii="Arial" w:hAnsi="Arial" w:cs="Arial"/>
              </w:rPr>
              <w:tab/>
              <w:t>:</w:t>
            </w:r>
            <w:r w:rsidRPr="008578C1">
              <w:rPr>
                <w:rFonts w:ascii="Arial" w:hAnsi="Arial" w:cs="Arial"/>
              </w:rPr>
              <w:tab/>
            </w:r>
          </w:p>
          <w:p w14:paraId="7E36DFD1"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A35489E"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092F9A43"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023DAD0C"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13245B63"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74D29704" w14:textId="77777777" w:rsidR="009A6460" w:rsidRPr="008578C1" w:rsidRDefault="009A6460" w:rsidP="00D61D84">
            <w:pPr>
              <w:jc w:val="both"/>
              <w:rPr>
                <w:rFonts w:ascii="Arial" w:hAnsi="Arial" w:cs="Arial"/>
                <w:iCs/>
                <w:sz w:val="18"/>
                <w:szCs w:val="18"/>
              </w:rPr>
            </w:pPr>
          </w:p>
        </w:tc>
      </w:tr>
    </w:tbl>
    <w:p w14:paraId="4F41471F" w14:textId="77777777" w:rsidR="009B1CD0" w:rsidRDefault="009B1CD0" w:rsidP="00CD46CC">
      <w:pPr>
        <w:tabs>
          <w:tab w:val="left" w:pos="851"/>
        </w:tabs>
        <w:jc w:val="both"/>
        <w:rPr>
          <w:rFonts w:ascii="Arial" w:hAnsi="Arial" w:cs="Arial"/>
        </w:rPr>
      </w:pPr>
    </w:p>
    <w:p w14:paraId="16524622" w14:textId="77777777" w:rsidR="009B1CD0" w:rsidRDefault="009B1CD0" w:rsidP="009B45B9">
      <w:pPr>
        <w:tabs>
          <w:tab w:val="left" w:pos="851"/>
        </w:tabs>
        <w:jc w:val="both"/>
        <w:rPr>
          <w:rFonts w:ascii="Arial" w:hAnsi="Arial" w:cs="Arial"/>
        </w:rPr>
      </w:pPr>
    </w:p>
    <w:p w14:paraId="6D593FF8" w14:textId="77777777" w:rsidR="009B1CD0" w:rsidRDefault="009B1CD0" w:rsidP="009B45B9">
      <w:pPr>
        <w:tabs>
          <w:tab w:val="left" w:pos="851"/>
        </w:tabs>
        <w:jc w:val="both"/>
        <w:rPr>
          <w:rFonts w:ascii="Arial" w:hAnsi="Arial" w:cs="Arial"/>
        </w:rPr>
      </w:pPr>
    </w:p>
    <w:p w14:paraId="13F80116"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rsidR="009B1CD0">
        <w:rPr>
          <w:rFonts w:ascii="Arial" w:hAnsi="Arial" w:cs="Arial"/>
        </w:rPr>
        <w:t xml:space="preserve"> engage la société ……………………… sur la base de son offre ;</w:t>
      </w:r>
    </w:p>
    <w:p w14:paraId="2C4E635D"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5646AD5E"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075CD08"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78A75F86" w14:textId="77777777" w:rsidTr="00D61D84">
        <w:tc>
          <w:tcPr>
            <w:tcW w:w="10345" w:type="dxa"/>
          </w:tcPr>
          <w:p w14:paraId="72479C98"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404F7A9D"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441FBB91"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06B7E0C"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06CF5A12"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BBF117F"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4C0F0E60" w14:textId="77777777" w:rsidR="009A6460" w:rsidRPr="008578C1" w:rsidRDefault="009A6460" w:rsidP="00D61D84">
            <w:pPr>
              <w:jc w:val="both"/>
              <w:rPr>
                <w:rFonts w:ascii="Arial" w:hAnsi="Arial" w:cs="Arial"/>
                <w:iCs/>
                <w:sz w:val="18"/>
                <w:szCs w:val="18"/>
              </w:rPr>
            </w:pPr>
          </w:p>
        </w:tc>
      </w:tr>
    </w:tbl>
    <w:p w14:paraId="4808920A" w14:textId="77777777" w:rsidR="009B1CD0" w:rsidRDefault="009B1CD0" w:rsidP="009B45B9">
      <w:pPr>
        <w:tabs>
          <w:tab w:val="left" w:pos="851"/>
        </w:tabs>
        <w:jc w:val="both"/>
        <w:rPr>
          <w:rFonts w:ascii="Arial" w:hAnsi="Arial" w:cs="Arial"/>
        </w:rPr>
      </w:pPr>
    </w:p>
    <w:p w14:paraId="0BD754F0" w14:textId="77777777" w:rsidR="009B1CD0" w:rsidRDefault="009B1CD0" w:rsidP="009B45B9">
      <w:pPr>
        <w:tabs>
          <w:tab w:val="left" w:pos="851"/>
        </w:tabs>
        <w:jc w:val="both"/>
        <w:rPr>
          <w:rFonts w:ascii="Arial" w:hAnsi="Arial" w:cs="Arial"/>
        </w:rPr>
      </w:pPr>
    </w:p>
    <w:p w14:paraId="5EE243B7"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rsidR="009B1CD0">
        <w:rPr>
          <w:rFonts w:ascii="Arial" w:hAnsi="Arial" w:cs="Arial"/>
        </w:rPr>
        <w:t xml:space="preserve"> L’ensemble des membres du groupement s’engagent, sur la base de l’offre du groupement ;</w:t>
      </w:r>
    </w:p>
    <w:p w14:paraId="294CBD17"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FFEEDA0"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08B081CD" w14:textId="77777777" w:rsidTr="00D61D84">
        <w:tc>
          <w:tcPr>
            <w:tcW w:w="10345" w:type="dxa"/>
          </w:tcPr>
          <w:p w14:paraId="71EEFDE5"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788F343F"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28D4510B"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435EC15"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53AEE0B5"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6EF5BF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57A8E9C0"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061C59DF"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5AF57F83" w14:textId="77777777" w:rsidTr="00D61D84">
        <w:tc>
          <w:tcPr>
            <w:tcW w:w="10345" w:type="dxa"/>
          </w:tcPr>
          <w:p w14:paraId="76705B61"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4F6E8422"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5DCFFBC5"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EFA923B"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DC896DC"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53503CF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83F3DF9"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3D39516C" w14:textId="77777777" w:rsidR="009A6460" w:rsidRPr="009A6460" w:rsidRDefault="009A6460" w:rsidP="009A6460">
            <w:pPr>
              <w:suppressAutoHyphens w:val="0"/>
              <w:jc w:val="both"/>
              <w:rPr>
                <w:rFonts w:ascii="Arial" w:hAnsi="Arial" w:cs="Arial"/>
                <w:iCs/>
                <w:sz w:val="18"/>
                <w:szCs w:val="18"/>
                <w:lang w:eastAsia="fr-FR"/>
              </w:rPr>
            </w:pPr>
          </w:p>
        </w:tc>
      </w:tr>
    </w:tbl>
    <w:p w14:paraId="1729B848" w14:textId="77777777" w:rsidR="009B1CD0" w:rsidRDefault="009B1CD0" w:rsidP="009A6460">
      <w:pPr>
        <w:tabs>
          <w:tab w:val="left" w:pos="851"/>
        </w:tabs>
        <w:jc w:val="both"/>
        <w:rPr>
          <w:rFonts w:ascii="Arial" w:hAnsi="Arial" w:cs="Arial"/>
        </w:rPr>
      </w:pPr>
    </w:p>
    <w:p w14:paraId="368F6704"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366FDB85" w14:textId="77777777" w:rsidR="00791821" w:rsidRDefault="00791821" w:rsidP="000B348E">
      <w:pPr>
        <w:tabs>
          <w:tab w:val="left" w:pos="576"/>
          <w:tab w:val="left" w:pos="851"/>
        </w:tabs>
        <w:jc w:val="both"/>
        <w:rPr>
          <w:rFonts w:ascii="Arial" w:hAnsi="Arial" w:cs="Arial"/>
        </w:rPr>
      </w:pPr>
    </w:p>
    <w:p w14:paraId="7C4559B3" w14:textId="11493EAA"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15E9D">
        <w:rPr>
          <w:rFonts w:ascii="Arial" w:hAnsi="Arial" w:cs="Arial"/>
        </w:rPr>
      </w:r>
      <w:r w:rsidR="00B15E9D">
        <w:rPr>
          <w:rFonts w:ascii="Arial" w:hAnsi="Arial" w:cs="Arial"/>
        </w:rPr>
        <w:fldChar w:fldCharType="separate"/>
      </w:r>
      <w:r>
        <w:rPr>
          <w:rFonts w:ascii="Arial" w:hAnsi="Arial" w:cs="Arial"/>
        </w:rPr>
        <w:fldChar w:fldCharType="end"/>
      </w:r>
      <w:r w:rsidRPr="006C2960">
        <w:rPr>
          <w:rFonts w:ascii="Arial" w:hAnsi="Arial" w:cs="Arial"/>
        </w:rPr>
        <w:t xml:space="preserve"> à fournir semestriellement à l’administration, sous peine de résiliation </w:t>
      </w:r>
      <w:r w:rsidRPr="006D1874">
        <w:rPr>
          <w:rFonts w:ascii="Arial" w:hAnsi="Arial" w:cs="Arial"/>
        </w:rPr>
        <w:t xml:space="preserve">de l’accord-cadre </w:t>
      </w:r>
      <w:r w:rsidRPr="006C2960">
        <w:rPr>
          <w:rFonts w:ascii="Arial" w:hAnsi="Arial" w:cs="Arial"/>
        </w:rPr>
        <w:t>à mes torts exclusifs, sans préavis et sans indemnité, les documents visés à l’article R. 2143-8 du code de la commande publique.</w:t>
      </w:r>
    </w:p>
    <w:p w14:paraId="0B8F26CF" w14:textId="77777777" w:rsidR="009A3B33" w:rsidRDefault="009A3B33" w:rsidP="000B348E">
      <w:pPr>
        <w:tabs>
          <w:tab w:val="left" w:pos="576"/>
          <w:tab w:val="left" w:pos="851"/>
        </w:tabs>
        <w:jc w:val="both"/>
        <w:rPr>
          <w:rFonts w:ascii="Arial" w:hAnsi="Arial" w:cs="Arial"/>
        </w:rPr>
      </w:pPr>
    </w:p>
    <w:p w14:paraId="0DD09391" w14:textId="77777777"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15E9D">
        <w:fldChar w:fldCharType="separate"/>
      </w:r>
      <w:r>
        <w:fldChar w:fldCharType="end"/>
      </w:r>
      <w:r>
        <w:t xml:space="preserve"> </w:t>
      </w:r>
      <w:r>
        <w:rPr>
          <w:rFonts w:ascii="Arial" w:hAnsi="Arial" w:cs="Arial"/>
        </w:rPr>
        <w:t xml:space="preserve">à livrer les fournitures demandées ou à exécuter les prestations demandées aux prix </w:t>
      </w:r>
      <w:r w:rsidRPr="00E64733">
        <w:rPr>
          <w:rFonts w:ascii="Arial" w:hAnsi="Arial" w:cs="Arial"/>
        </w:rPr>
        <w:t>indiqués à l’annexe financière du présent acte d’engagement.</w:t>
      </w:r>
    </w:p>
    <w:p w14:paraId="15B9D647" w14:textId="77777777" w:rsidR="000B348E" w:rsidRPr="006C2960" w:rsidRDefault="000B348E" w:rsidP="000B348E">
      <w:pPr>
        <w:tabs>
          <w:tab w:val="left" w:pos="576"/>
          <w:tab w:val="left" w:pos="851"/>
        </w:tabs>
        <w:jc w:val="both"/>
        <w:rPr>
          <w:rFonts w:ascii="Arial" w:hAnsi="Arial" w:cs="Arial"/>
        </w:rPr>
      </w:pPr>
    </w:p>
    <w:p w14:paraId="60561FBD" w14:textId="77777777" w:rsidR="00B54DBC" w:rsidRPr="00B54DBC" w:rsidRDefault="00B54DBC" w:rsidP="00B54DBC">
      <w:pPr>
        <w:pStyle w:val="fcasegauche"/>
        <w:tabs>
          <w:tab w:val="left" w:pos="284"/>
          <w:tab w:val="left" w:pos="851"/>
          <w:tab w:val="left" w:pos="6237"/>
        </w:tabs>
        <w:spacing w:after="0"/>
        <w:ind w:firstLine="0"/>
        <w:rPr>
          <w:rFonts w:ascii="Arial" w:hAnsi="Arial" w:cs="Arial"/>
        </w:rPr>
      </w:pPr>
    </w:p>
    <w:p w14:paraId="24C330E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F388BD9"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759F3EC" w14:textId="77777777" w:rsidR="00036500" w:rsidRDefault="00036500" w:rsidP="009B45B9">
      <w:pPr>
        <w:tabs>
          <w:tab w:val="left" w:pos="851"/>
          <w:tab w:val="left" w:pos="6237"/>
        </w:tabs>
        <w:rPr>
          <w:rFonts w:ascii="Arial" w:hAnsi="Arial" w:cs="Arial"/>
          <w:i/>
          <w:iCs/>
          <w:sz w:val="18"/>
          <w:szCs w:val="18"/>
        </w:rPr>
      </w:pPr>
    </w:p>
    <w:p w14:paraId="00EF9AC0" w14:textId="3C450241" w:rsidR="00354C04" w:rsidRDefault="00804EFB" w:rsidP="006C2960">
      <w:pPr>
        <w:pStyle w:val="fcase1ertab"/>
        <w:tabs>
          <w:tab w:val="left" w:pos="851"/>
        </w:tabs>
        <w:ind w:left="0" w:firstLine="0"/>
        <w:rPr>
          <w:rFonts w:ascii="Arial" w:hAnsi="Arial" w:cs="Arial"/>
        </w:rPr>
      </w:pPr>
      <w:r>
        <w:rPr>
          <w:rFonts w:ascii="Arial" w:hAnsi="Arial" w:cs="Arial"/>
        </w:rPr>
        <w:t xml:space="preserve">Pour </w:t>
      </w:r>
      <w:r w:rsidRPr="00796425">
        <w:rPr>
          <w:rFonts w:ascii="Arial" w:hAnsi="Arial" w:cs="Arial"/>
        </w:rPr>
        <w:t xml:space="preserve">l’exécution de </w:t>
      </w:r>
      <w:r w:rsidR="0021797C" w:rsidRPr="00796425">
        <w:rPr>
          <w:rFonts w:ascii="Arial" w:hAnsi="Arial" w:cs="Arial"/>
        </w:rPr>
        <w:t>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03106E74" w14:textId="77777777" w:rsidR="006C2960" w:rsidRDefault="006C2960" w:rsidP="006C2960">
      <w:pPr>
        <w:pStyle w:val="fcase1ertab"/>
        <w:tabs>
          <w:tab w:val="left" w:pos="851"/>
        </w:tabs>
        <w:ind w:left="0" w:firstLine="0"/>
        <w:rPr>
          <w:rFonts w:ascii="Arial" w:hAnsi="Arial" w:cs="Arial"/>
        </w:rPr>
      </w:pPr>
    </w:p>
    <w:p w14:paraId="2869FC2F"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15E9D">
        <w:rPr>
          <w:rFonts w:ascii="Arial" w:hAnsi="Arial" w:cs="Arial"/>
        </w:rPr>
      </w:r>
      <w:r w:rsidR="00B15E9D">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15E9D">
        <w:rPr>
          <w:rFonts w:ascii="Arial" w:hAnsi="Arial" w:cs="Arial"/>
        </w:rPr>
      </w:r>
      <w:r w:rsidR="00B15E9D">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04FC6437" w14:textId="77777777" w:rsidR="006C2960" w:rsidRDefault="006C2960" w:rsidP="006C2960">
      <w:pPr>
        <w:pStyle w:val="fcase1ertab"/>
        <w:tabs>
          <w:tab w:val="left" w:pos="851"/>
        </w:tabs>
        <w:ind w:left="0" w:firstLine="0"/>
        <w:rPr>
          <w:rFonts w:ascii="Arial" w:hAnsi="Arial" w:cs="Arial"/>
        </w:rPr>
      </w:pPr>
    </w:p>
    <w:p w14:paraId="619D419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690F7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8EA61D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B8296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194C6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B93F7A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3ED611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27FFC9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309393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E5CEF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241086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2ED7CDC" w14:textId="77777777">
        <w:trPr>
          <w:trHeight w:val="1021"/>
        </w:trPr>
        <w:tc>
          <w:tcPr>
            <w:tcW w:w="4503" w:type="dxa"/>
            <w:tcBorders>
              <w:top w:val="single" w:sz="4" w:space="0" w:color="000000"/>
              <w:left w:val="single" w:sz="4" w:space="0" w:color="000000"/>
            </w:tcBorders>
            <w:shd w:val="clear" w:color="auto" w:fill="CCFFFF"/>
          </w:tcPr>
          <w:p w14:paraId="54B2963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23A3E5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F76281B" w14:textId="77777777" w:rsidR="009B1CD0" w:rsidRDefault="009B1CD0" w:rsidP="006F3DF9">
            <w:pPr>
              <w:tabs>
                <w:tab w:val="left" w:pos="851"/>
              </w:tabs>
              <w:snapToGrid w:val="0"/>
              <w:jc w:val="both"/>
              <w:rPr>
                <w:rFonts w:ascii="Arial" w:hAnsi="Arial" w:cs="Arial"/>
              </w:rPr>
            </w:pPr>
          </w:p>
        </w:tc>
      </w:tr>
      <w:tr w:rsidR="009B1CD0" w14:paraId="0B2C0589" w14:textId="77777777">
        <w:trPr>
          <w:trHeight w:val="1021"/>
        </w:trPr>
        <w:tc>
          <w:tcPr>
            <w:tcW w:w="4503" w:type="dxa"/>
            <w:tcBorders>
              <w:left w:val="single" w:sz="4" w:space="0" w:color="000000"/>
            </w:tcBorders>
            <w:shd w:val="clear" w:color="auto" w:fill="auto"/>
          </w:tcPr>
          <w:p w14:paraId="0BDBD0E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AE8E9C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45C7CCA" w14:textId="77777777" w:rsidR="009B1CD0" w:rsidRDefault="009B1CD0" w:rsidP="006F3DF9">
            <w:pPr>
              <w:tabs>
                <w:tab w:val="left" w:pos="851"/>
              </w:tabs>
              <w:snapToGrid w:val="0"/>
              <w:jc w:val="both"/>
              <w:rPr>
                <w:rFonts w:ascii="Arial" w:hAnsi="Arial" w:cs="Arial"/>
              </w:rPr>
            </w:pPr>
          </w:p>
        </w:tc>
      </w:tr>
      <w:tr w:rsidR="009B1CD0" w14:paraId="5A605CA0" w14:textId="77777777">
        <w:trPr>
          <w:trHeight w:val="1021"/>
        </w:trPr>
        <w:tc>
          <w:tcPr>
            <w:tcW w:w="4503" w:type="dxa"/>
            <w:tcBorders>
              <w:left w:val="single" w:sz="4" w:space="0" w:color="000000"/>
              <w:bottom w:val="single" w:sz="4" w:space="0" w:color="000000"/>
            </w:tcBorders>
            <w:shd w:val="clear" w:color="auto" w:fill="CCFFFF"/>
          </w:tcPr>
          <w:p w14:paraId="32DD1C6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79882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D805B8" w14:textId="77777777" w:rsidR="009B1CD0" w:rsidRDefault="009B1CD0" w:rsidP="006F3DF9">
            <w:pPr>
              <w:tabs>
                <w:tab w:val="left" w:pos="851"/>
              </w:tabs>
              <w:snapToGrid w:val="0"/>
              <w:jc w:val="both"/>
              <w:rPr>
                <w:rFonts w:ascii="Arial" w:hAnsi="Arial" w:cs="Arial"/>
              </w:rPr>
            </w:pPr>
          </w:p>
        </w:tc>
      </w:tr>
    </w:tbl>
    <w:p w14:paraId="3DCE5ED6" w14:textId="77777777" w:rsidR="009B1CD0" w:rsidRDefault="009B1CD0" w:rsidP="006C4338">
      <w:pPr>
        <w:tabs>
          <w:tab w:val="left" w:pos="851"/>
          <w:tab w:val="left" w:pos="6237"/>
        </w:tabs>
      </w:pPr>
    </w:p>
    <w:p w14:paraId="3119031F" w14:textId="77777777" w:rsidR="009B1CD0" w:rsidRDefault="009B1CD0" w:rsidP="006C4338">
      <w:pPr>
        <w:pStyle w:val="fcasegauche"/>
        <w:tabs>
          <w:tab w:val="left" w:pos="851"/>
        </w:tabs>
        <w:spacing w:after="0"/>
        <w:ind w:left="0" w:firstLine="0"/>
        <w:rPr>
          <w:rFonts w:ascii="Arial" w:hAnsi="Arial" w:cs="Arial"/>
          <w:bCs/>
          <w:iCs/>
        </w:rPr>
      </w:pPr>
    </w:p>
    <w:p w14:paraId="27998BC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89386F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EAD846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1BC3E20"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6DA8370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952F1F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E1A3B79"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3F684C27"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F3E3AA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15DD5C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8"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ou </w:t>
      </w:r>
      <w:hyperlink r:id="rId19" w:history="1">
        <w:r w:rsidR="006C2960" w:rsidRPr="009D661E">
          <w:rPr>
            <w:rStyle w:val="Lienhypertexte"/>
            <w:rFonts w:ascii="Arial" w:hAnsi="Arial" w:cs="Arial"/>
            <w:i/>
            <w:sz w:val="18"/>
            <w:szCs w:val="18"/>
          </w:rPr>
          <w:t>article R. 2391-1</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77DE8EA6" w14:textId="77777777" w:rsidR="009B1CD0" w:rsidRDefault="009B1CD0" w:rsidP="00934503">
      <w:pPr>
        <w:tabs>
          <w:tab w:val="left" w:pos="426"/>
          <w:tab w:val="left" w:pos="851"/>
        </w:tabs>
        <w:rPr>
          <w:rFonts w:ascii="Arial" w:hAnsi="Arial" w:cs="Arial"/>
          <w:b/>
        </w:rPr>
      </w:pPr>
    </w:p>
    <w:p w14:paraId="30137D54" w14:textId="77777777" w:rsidR="009B1CD0" w:rsidRPr="00796425" w:rsidRDefault="009B1CD0" w:rsidP="00CD46CC">
      <w:pPr>
        <w:pStyle w:val="fcasegauche"/>
        <w:tabs>
          <w:tab w:val="left" w:pos="426"/>
          <w:tab w:val="left" w:pos="851"/>
        </w:tabs>
        <w:spacing w:after="0"/>
        <w:ind w:left="0" w:firstLine="0"/>
        <w:jc w:val="left"/>
        <w:rPr>
          <w:rFonts w:ascii="Arial" w:hAnsi="Arial" w:cs="Arial"/>
          <w:i/>
          <w:sz w:val="18"/>
          <w:szCs w:val="18"/>
        </w:rPr>
      </w:pPr>
      <w:r w:rsidRPr="00796425">
        <w:rPr>
          <w:rFonts w:ascii="Arial" w:hAnsi="Arial" w:cs="Arial"/>
        </w:rPr>
        <w:t>Je renonce au bénéfice de l'avance :</w:t>
      </w:r>
      <w:r w:rsidRPr="00796425">
        <w:rPr>
          <w:rFonts w:ascii="Arial" w:hAnsi="Arial" w:cs="Arial"/>
        </w:rPr>
        <w:tab/>
      </w:r>
      <w:r w:rsidRPr="00796425">
        <w:rPr>
          <w:rFonts w:ascii="Arial" w:hAnsi="Arial" w:cs="Arial"/>
        </w:rPr>
        <w:tab/>
      </w:r>
      <w:r w:rsidRPr="00796425">
        <w:rPr>
          <w:rFonts w:ascii="Arial" w:hAnsi="Arial" w:cs="Arial"/>
        </w:rPr>
        <w:tab/>
      </w:r>
      <w:r w:rsidRPr="00796425">
        <w:rPr>
          <w:rFonts w:ascii="Arial" w:hAnsi="Arial" w:cs="Arial"/>
        </w:rPr>
        <w:tab/>
      </w:r>
      <w:r w:rsidRPr="00796425">
        <w:rPr>
          <w:rFonts w:ascii="Arial" w:hAnsi="Arial" w:cs="Arial"/>
        </w:rPr>
        <w:tab/>
      </w:r>
      <w:r w:rsidR="007D7A65" w:rsidRPr="00796425">
        <w:rPr>
          <w:rFonts w:ascii="Arial" w:hAnsi="Arial" w:cs="Arial"/>
        </w:rPr>
        <w:fldChar w:fldCharType="begin">
          <w:ffData>
            <w:name w:val=""/>
            <w:enabled/>
            <w:calcOnExit w:val="0"/>
            <w:checkBox>
              <w:size w:val="20"/>
              <w:default w:val="0"/>
            </w:checkBox>
          </w:ffData>
        </w:fldChar>
      </w:r>
      <w:r w:rsidR="007D7A65" w:rsidRPr="00796425">
        <w:rPr>
          <w:rFonts w:ascii="Arial" w:hAnsi="Arial" w:cs="Arial"/>
        </w:rPr>
        <w:instrText xml:space="preserve"> FORMCHECKBOX </w:instrText>
      </w:r>
      <w:r w:rsidR="00B15E9D">
        <w:rPr>
          <w:rFonts w:ascii="Arial" w:hAnsi="Arial" w:cs="Arial"/>
        </w:rPr>
      </w:r>
      <w:r w:rsidR="00B15E9D">
        <w:rPr>
          <w:rFonts w:ascii="Arial" w:hAnsi="Arial" w:cs="Arial"/>
        </w:rPr>
        <w:fldChar w:fldCharType="separate"/>
      </w:r>
      <w:r w:rsidR="007D7A65" w:rsidRPr="00796425">
        <w:rPr>
          <w:rFonts w:ascii="Arial" w:hAnsi="Arial" w:cs="Arial"/>
        </w:rPr>
        <w:fldChar w:fldCharType="end"/>
      </w:r>
      <w:r w:rsidRPr="00796425">
        <w:rPr>
          <w:rFonts w:ascii="Arial" w:hAnsi="Arial" w:cs="Arial"/>
        </w:rPr>
        <w:tab/>
        <w:t>OUI</w:t>
      </w:r>
    </w:p>
    <w:p w14:paraId="76BBBF4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BA5F6BD" w14:textId="77777777" w:rsidR="009B1CD0" w:rsidRDefault="009B1CD0" w:rsidP="009B45B9">
      <w:pPr>
        <w:tabs>
          <w:tab w:val="left" w:pos="426"/>
          <w:tab w:val="left" w:pos="851"/>
        </w:tabs>
        <w:jc w:val="both"/>
        <w:rPr>
          <w:rFonts w:ascii="Arial" w:hAnsi="Arial" w:cs="Arial"/>
          <w:b/>
        </w:rPr>
      </w:pPr>
    </w:p>
    <w:p w14:paraId="48F77286" w14:textId="77777777" w:rsidR="009B1CD0" w:rsidRDefault="009B1CD0" w:rsidP="009B45B9">
      <w:pPr>
        <w:tabs>
          <w:tab w:val="left" w:pos="426"/>
          <w:tab w:val="left" w:pos="851"/>
        </w:tabs>
        <w:jc w:val="both"/>
        <w:rPr>
          <w:rFonts w:ascii="Arial" w:hAnsi="Arial" w:cs="Arial"/>
          <w:b/>
        </w:rPr>
      </w:pPr>
    </w:p>
    <w:p w14:paraId="57F14B8E" w14:textId="21E9ACE4" w:rsidR="009B1CD0" w:rsidRPr="00796425"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915748" w:rsidRPr="00796425">
        <w:rPr>
          <w:sz w:val="22"/>
          <w:szCs w:val="22"/>
        </w:rPr>
        <w:t>de l’accord-cadre</w:t>
      </w:r>
      <w:r w:rsidRPr="00796425">
        <w:rPr>
          <w:sz w:val="22"/>
          <w:szCs w:val="22"/>
        </w:rPr>
        <w:t> :</w:t>
      </w:r>
    </w:p>
    <w:p w14:paraId="5EEC6E5C" w14:textId="77777777" w:rsidR="009B1CD0" w:rsidRDefault="009B1CD0" w:rsidP="009B45B9">
      <w:pPr>
        <w:tabs>
          <w:tab w:val="left" w:pos="576"/>
          <w:tab w:val="left" w:pos="851"/>
        </w:tabs>
        <w:jc w:val="both"/>
        <w:rPr>
          <w:rFonts w:ascii="Arial" w:hAnsi="Arial" w:cs="Arial"/>
        </w:rPr>
      </w:pPr>
    </w:p>
    <w:p w14:paraId="2F52AF37" w14:textId="1A3C4B6D"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915748" w:rsidRPr="00796425">
        <w:rPr>
          <w:rFonts w:ascii="Arial" w:hAnsi="Arial" w:cs="Arial"/>
        </w:rPr>
        <w:t xml:space="preserve">de l’accord-cadre </w:t>
      </w:r>
      <w:r w:rsidRPr="00C10D21">
        <w:rPr>
          <w:rFonts w:ascii="Arial" w:hAnsi="Arial" w:cs="Arial"/>
        </w:rPr>
        <w:t xml:space="preserve">est indiquée à l’article </w:t>
      </w:r>
      <w:r w:rsidR="00796425">
        <w:rPr>
          <w:rFonts w:ascii="Arial" w:hAnsi="Arial" w:cs="Arial"/>
        </w:rPr>
        <w:t>3</w:t>
      </w:r>
      <w:r w:rsidRPr="00C10D21">
        <w:rPr>
          <w:rFonts w:ascii="Arial" w:hAnsi="Arial" w:cs="Arial"/>
        </w:rPr>
        <w:t xml:space="preserve"> du CCAP mentionné à la rubrique B1.</w:t>
      </w:r>
    </w:p>
    <w:p w14:paraId="1218AB1F" w14:textId="77777777" w:rsidR="006C2960" w:rsidRDefault="006C2960" w:rsidP="009B45B9">
      <w:pPr>
        <w:tabs>
          <w:tab w:val="left" w:pos="576"/>
          <w:tab w:val="left" w:pos="851"/>
        </w:tabs>
        <w:jc w:val="both"/>
        <w:rPr>
          <w:rFonts w:ascii="Arial" w:hAnsi="Arial" w:cs="Arial"/>
        </w:rPr>
      </w:pPr>
    </w:p>
    <w:p w14:paraId="57698B71" w14:textId="2236E01C"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796425">
        <w:rPr>
          <w:rFonts w:ascii="Arial" w:hAnsi="Arial" w:cs="Arial"/>
        </w:rPr>
        <w:t xml:space="preserve">L’accord-cadre </w:t>
      </w:r>
      <w:r>
        <w:rPr>
          <w:rFonts w:ascii="Arial" w:hAnsi="Arial" w:cs="Arial"/>
        </w:rPr>
        <w:t>est reconductible :</w:t>
      </w:r>
      <w:r>
        <w:tab/>
      </w:r>
      <w:r>
        <w:tab/>
      </w:r>
      <w:r w:rsidR="00B24CA6">
        <w:fldChar w:fldCharType="begin">
          <w:ffData>
            <w:name w:val=""/>
            <w:enabled/>
            <w:calcOnExit w:val="0"/>
            <w:checkBox>
              <w:size w:val="20"/>
              <w:default w:val="1"/>
            </w:checkBox>
          </w:ffData>
        </w:fldChar>
      </w:r>
      <w:r w:rsidR="00B24CA6">
        <w:instrText xml:space="preserve"> FORMCHECKBOX </w:instrText>
      </w:r>
      <w:r w:rsidR="00B15E9D">
        <w:fldChar w:fldCharType="separate"/>
      </w:r>
      <w:r w:rsidR="00B24CA6">
        <w:fldChar w:fldCharType="end"/>
      </w:r>
      <w:r>
        <w:tab/>
        <w:t>Non</w:t>
      </w:r>
      <w:r>
        <w:tab/>
      </w:r>
      <w:r>
        <w:tab/>
      </w:r>
      <w:r>
        <w:tab/>
      </w:r>
      <w:r w:rsidR="00B24CA6">
        <w:fldChar w:fldCharType="begin">
          <w:ffData>
            <w:name w:val=""/>
            <w:enabled/>
            <w:calcOnExit w:val="0"/>
            <w:checkBox>
              <w:size w:val="20"/>
              <w:default w:val="0"/>
            </w:checkBox>
          </w:ffData>
        </w:fldChar>
      </w:r>
      <w:r w:rsidR="00B24CA6">
        <w:instrText xml:space="preserve"> FORMCHECKBOX </w:instrText>
      </w:r>
      <w:r w:rsidR="00B15E9D">
        <w:fldChar w:fldCharType="separate"/>
      </w:r>
      <w:r w:rsidR="00B24CA6">
        <w:fldChar w:fldCharType="end"/>
      </w:r>
      <w:r>
        <w:tab/>
        <w:t>Oui</w:t>
      </w:r>
    </w:p>
    <w:p w14:paraId="07175D53" w14:textId="77777777" w:rsidR="00194DC3" w:rsidRDefault="00194DC3" w:rsidP="00194DC3">
      <w:pPr>
        <w:tabs>
          <w:tab w:val="left" w:pos="851"/>
        </w:tabs>
        <w:rPr>
          <w:rFonts w:cs="Arial"/>
          <w:i/>
          <w:sz w:val="18"/>
          <w:szCs w:val="18"/>
        </w:rPr>
      </w:pPr>
      <w:r>
        <w:rPr>
          <w:rFonts w:cs="Arial"/>
          <w:i/>
          <w:sz w:val="18"/>
          <w:szCs w:val="18"/>
        </w:rPr>
        <w:t>(Cocher la case correspondante.)</w:t>
      </w:r>
    </w:p>
    <w:p w14:paraId="2663E284" w14:textId="77777777" w:rsidR="00194DC3" w:rsidRDefault="00194DC3" w:rsidP="00194DC3">
      <w:pPr>
        <w:tabs>
          <w:tab w:val="left" w:pos="851"/>
        </w:tabs>
        <w:rPr>
          <w:rFonts w:cs="Arial"/>
          <w:i/>
          <w:sz w:val="18"/>
          <w:szCs w:val="18"/>
        </w:rPr>
      </w:pPr>
    </w:p>
    <w:p w14:paraId="60F59F9E" w14:textId="77777777" w:rsidR="00194DC3" w:rsidRPr="005C0142" w:rsidRDefault="00194DC3" w:rsidP="00194DC3">
      <w:pPr>
        <w:tabs>
          <w:tab w:val="left" w:pos="426"/>
          <w:tab w:val="left" w:pos="851"/>
        </w:tabs>
        <w:jc w:val="both"/>
        <w:rPr>
          <w:rFonts w:ascii="Arial" w:hAnsi="Arial" w:cs="Arial"/>
        </w:rPr>
      </w:pPr>
      <w:r w:rsidRPr="005C0142">
        <w:rPr>
          <w:rFonts w:ascii="Arial" w:hAnsi="Arial" w:cs="Arial"/>
        </w:rPr>
        <w:t>Si oui, préciser :</w:t>
      </w:r>
    </w:p>
    <w:p w14:paraId="49F95D0B" w14:textId="3F5DC086" w:rsidR="00194DC3" w:rsidRPr="005C0142" w:rsidRDefault="00194DC3" w:rsidP="00194DC3">
      <w:pPr>
        <w:numPr>
          <w:ilvl w:val="0"/>
          <w:numId w:val="2"/>
        </w:numPr>
        <w:tabs>
          <w:tab w:val="left" w:pos="426"/>
          <w:tab w:val="left" w:pos="851"/>
        </w:tabs>
        <w:spacing w:before="120"/>
        <w:ind w:left="924" w:hanging="357"/>
        <w:jc w:val="both"/>
        <w:rPr>
          <w:rFonts w:ascii="Arial" w:hAnsi="Arial" w:cs="Arial"/>
        </w:rPr>
      </w:pPr>
      <w:r w:rsidRPr="005C0142">
        <w:rPr>
          <w:rFonts w:ascii="Arial" w:hAnsi="Arial" w:cs="Arial"/>
        </w:rPr>
        <w:t xml:space="preserve">Nombre des reconductions : </w:t>
      </w:r>
    </w:p>
    <w:p w14:paraId="7E73575E" w14:textId="43D3AF44" w:rsidR="00194DC3" w:rsidRPr="005C0142" w:rsidRDefault="00194DC3" w:rsidP="00194DC3">
      <w:pPr>
        <w:numPr>
          <w:ilvl w:val="0"/>
          <w:numId w:val="2"/>
        </w:numPr>
        <w:tabs>
          <w:tab w:val="left" w:pos="426"/>
          <w:tab w:val="left" w:pos="851"/>
        </w:tabs>
        <w:spacing w:before="120"/>
        <w:ind w:left="924" w:hanging="357"/>
        <w:jc w:val="both"/>
        <w:rPr>
          <w:rFonts w:ascii="Arial" w:hAnsi="Arial" w:cs="Arial"/>
          <w:b/>
        </w:rPr>
      </w:pPr>
      <w:r w:rsidRPr="005C0142">
        <w:rPr>
          <w:rFonts w:ascii="Arial" w:hAnsi="Arial" w:cs="Arial"/>
        </w:rPr>
        <w:t xml:space="preserve">Durée des reconductions : </w:t>
      </w:r>
    </w:p>
    <w:p w14:paraId="29EBB254" w14:textId="77777777" w:rsidR="000B348E" w:rsidRPr="00A92F88" w:rsidRDefault="000B348E" w:rsidP="000B348E">
      <w:pPr>
        <w:tabs>
          <w:tab w:val="left" w:pos="426"/>
          <w:tab w:val="left" w:pos="851"/>
        </w:tabs>
        <w:spacing w:before="120"/>
        <w:jc w:val="both"/>
        <w:rPr>
          <w:rFonts w:cs="Arial"/>
          <w:b/>
        </w:rPr>
      </w:pPr>
    </w:p>
    <w:p w14:paraId="5224F9AF" w14:textId="77777777" w:rsidR="00194DC3" w:rsidRDefault="00194DC3" w:rsidP="009B45B9">
      <w:pPr>
        <w:tabs>
          <w:tab w:val="left" w:pos="576"/>
          <w:tab w:val="left" w:pos="851"/>
        </w:tabs>
        <w:jc w:val="both"/>
        <w:rPr>
          <w:rFonts w:ascii="Arial" w:hAnsi="Arial" w:cs="Arial"/>
        </w:rPr>
      </w:pPr>
    </w:p>
    <w:p w14:paraId="6F8B9F1D" w14:textId="77777777"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5A6414FE" w14:textId="77777777" w:rsidR="003028A5" w:rsidRDefault="003028A5" w:rsidP="003028A5">
      <w:pPr>
        <w:pStyle w:val="fcase1ertab"/>
        <w:ind w:left="0" w:firstLine="0"/>
        <w:rPr>
          <w:rFonts w:ascii="Arial" w:hAnsi="Arial" w:cs="Arial"/>
        </w:rPr>
      </w:pPr>
    </w:p>
    <w:p w14:paraId="4C863F0C" w14:textId="77777777" w:rsidR="009B1CD0" w:rsidRPr="005C0142" w:rsidRDefault="003028A5" w:rsidP="003028A5">
      <w:pPr>
        <w:tabs>
          <w:tab w:val="left" w:pos="426"/>
          <w:tab w:val="left" w:pos="851"/>
        </w:tabs>
        <w:jc w:val="both"/>
        <w:rPr>
          <w:rFonts w:ascii="Arial" w:hAnsi="Arial" w:cs="Arial"/>
        </w:rPr>
      </w:pPr>
      <w:r w:rsidRPr="005C0142">
        <w:rPr>
          <w:rFonts w:ascii="Arial" w:hAnsi="Arial" w:cs="Arial"/>
        </w:rPr>
        <w:lastRenderedPageBreak/>
        <w:t xml:space="preserve">Le délai de validité des offres est fixé à </w:t>
      </w:r>
      <w:r w:rsidR="008E2D4D" w:rsidRPr="005C0142">
        <w:rPr>
          <w:rFonts w:ascii="Arial" w:hAnsi="Arial" w:cs="Arial"/>
          <w:b/>
          <w:lang w:eastAsia="fr-FR"/>
        </w:rPr>
        <w:t>cent quatre-vingt (180)</w:t>
      </w:r>
      <w:r w:rsidRPr="005C0142">
        <w:rPr>
          <w:rFonts w:ascii="Arial" w:hAnsi="Arial" w:cs="Arial"/>
        </w:rPr>
        <w:t xml:space="preserve"> </w:t>
      </w:r>
      <w:r w:rsidRPr="005C0142">
        <w:rPr>
          <w:rFonts w:ascii="Arial" w:hAnsi="Arial" w:cs="Arial"/>
          <w:b/>
          <w:color w:val="000000"/>
        </w:rPr>
        <w:t>jours</w:t>
      </w:r>
      <w:r w:rsidRPr="005C0142">
        <w:rPr>
          <w:rFonts w:ascii="Arial" w:hAnsi="Arial" w:cs="Arial"/>
        </w:rPr>
        <w:t xml:space="preserve"> à compter de la date limite de réception de chacune des offres, délai durant lequel le candidat est tenu de maintenir son offre.</w:t>
      </w:r>
    </w:p>
    <w:p w14:paraId="552D82FA"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701897FD" w14:textId="77777777" w:rsidTr="003028A5">
        <w:tc>
          <w:tcPr>
            <w:tcW w:w="10419" w:type="dxa"/>
            <w:shd w:val="clear" w:color="auto" w:fill="66CCFF"/>
          </w:tcPr>
          <w:p w14:paraId="4E06A5EF" w14:textId="56EC79E6" w:rsidR="009B1CD0" w:rsidRDefault="009B1CD0" w:rsidP="00915748">
            <w:pPr>
              <w:tabs>
                <w:tab w:val="left" w:pos="-142"/>
                <w:tab w:val="left" w:pos="851"/>
                <w:tab w:val="left" w:pos="4111"/>
              </w:tabs>
              <w:jc w:val="both"/>
            </w:pPr>
            <w:r>
              <w:rPr>
                <w:rFonts w:ascii="Arial" w:hAnsi="Arial" w:cs="Arial"/>
                <w:b/>
                <w:bCs/>
                <w:sz w:val="22"/>
                <w:szCs w:val="22"/>
              </w:rPr>
              <w:t xml:space="preserve">C - Signature </w:t>
            </w:r>
            <w:r w:rsidR="00660727" w:rsidRPr="002A19C9">
              <w:rPr>
                <w:rFonts w:ascii="Arial" w:hAnsi="Arial" w:cs="Arial"/>
                <w:b/>
                <w:bCs/>
                <w:sz w:val="22"/>
                <w:szCs w:val="22"/>
              </w:rPr>
              <w:t>de l’accord-cadre</w:t>
            </w:r>
            <w:r w:rsidRPr="002A19C9">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A8BC0C3" w14:textId="77777777" w:rsidR="009B1CD0" w:rsidRDefault="009B1CD0" w:rsidP="006C4338">
      <w:pPr>
        <w:tabs>
          <w:tab w:val="left" w:pos="851"/>
        </w:tabs>
        <w:jc w:val="both"/>
      </w:pPr>
    </w:p>
    <w:p w14:paraId="5E6F02C8" w14:textId="559BAB20"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332B12" w:rsidRPr="002A19C9">
        <w:rPr>
          <w:rFonts w:ascii="Arial" w:hAnsi="Arial" w:cs="Arial"/>
          <w:b/>
          <w:sz w:val="22"/>
          <w:szCs w:val="22"/>
        </w:rPr>
        <w:t xml:space="preserve">de l’accord-cadre </w:t>
      </w:r>
      <w:r w:rsidR="00332B12">
        <w:rPr>
          <w:rFonts w:ascii="Arial" w:hAnsi="Arial" w:cs="Arial"/>
          <w:b/>
          <w:sz w:val="22"/>
          <w:szCs w:val="22"/>
        </w:rPr>
        <w:t>par le titulaire individuel :</w:t>
      </w:r>
    </w:p>
    <w:p w14:paraId="63CA9BE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F8B5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ECCDB2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400D51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EFABBE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8494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E7237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C1A06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B33B64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9E4D5B4" w14:textId="77777777" w:rsidR="00332B12" w:rsidRDefault="00332B12" w:rsidP="00B054DA">
            <w:pPr>
              <w:tabs>
                <w:tab w:val="left" w:pos="851"/>
              </w:tabs>
              <w:snapToGrid w:val="0"/>
              <w:jc w:val="both"/>
              <w:rPr>
                <w:rFonts w:ascii="Arial" w:hAnsi="Arial" w:cs="Arial"/>
                <w:b/>
                <w:bCs/>
              </w:rPr>
            </w:pPr>
          </w:p>
        </w:tc>
      </w:tr>
    </w:tbl>
    <w:p w14:paraId="3047AA1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85476B0" w14:textId="77777777" w:rsidR="00332B12" w:rsidRDefault="00332B12" w:rsidP="00332B12">
      <w:pPr>
        <w:pStyle w:val="fcase1ertab"/>
        <w:tabs>
          <w:tab w:val="left" w:pos="851"/>
        </w:tabs>
        <w:ind w:left="0" w:firstLine="0"/>
        <w:rPr>
          <w:rFonts w:ascii="Arial" w:hAnsi="Arial" w:cs="Arial"/>
          <w:b/>
          <w:sz w:val="22"/>
          <w:szCs w:val="22"/>
        </w:rPr>
      </w:pPr>
    </w:p>
    <w:p w14:paraId="6B5A2B55" w14:textId="73BCBF1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7D3D3D35" w14:textId="77777777" w:rsidR="00332B12" w:rsidRDefault="00332B12" w:rsidP="006C4338">
      <w:pPr>
        <w:tabs>
          <w:tab w:val="left" w:pos="851"/>
        </w:tabs>
        <w:jc w:val="both"/>
      </w:pPr>
    </w:p>
    <w:p w14:paraId="316218A9" w14:textId="77777777"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0"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1"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B58CF5B"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917A63C" w14:textId="77777777" w:rsidR="00036500" w:rsidRDefault="00036500" w:rsidP="00710FD6">
      <w:pPr>
        <w:pStyle w:val="fcase1ertab"/>
        <w:tabs>
          <w:tab w:val="left" w:pos="851"/>
        </w:tabs>
        <w:ind w:left="0" w:firstLine="0"/>
        <w:rPr>
          <w:rFonts w:ascii="Arial" w:hAnsi="Arial" w:cs="Arial"/>
        </w:rPr>
      </w:pPr>
    </w:p>
    <w:p w14:paraId="5B510CE9"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4F691A90"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0E2CF0F0"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15E9D">
        <w:rPr>
          <w:rFonts w:ascii="Arial" w:hAnsi="Arial" w:cs="Arial"/>
        </w:rPr>
      </w:r>
      <w:r w:rsidR="00B15E9D">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15E9D">
        <w:rPr>
          <w:rFonts w:ascii="Arial" w:hAnsi="Arial" w:cs="Arial"/>
        </w:rPr>
      </w:r>
      <w:r w:rsidR="00B15E9D">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6D23ECDE" w14:textId="77777777" w:rsidR="006C2960" w:rsidRDefault="006C2960" w:rsidP="00710FD6">
      <w:pPr>
        <w:pStyle w:val="fcase1ertab"/>
        <w:tabs>
          <w:tab w:val="left" w:pos="851"/>
        </w:tabs>
        <w:ind w:left="0" w:firstLine="0"/>
        <w:rPr>
          <w:rFonts w:ascii="Arial" w:hAnsi="Arial" w:cs="Arial"/>
        </w:rPr>
      </w:pPr>
    </w:p>
    <w:p w14:paraId="1642FE02" w14:textId="77777777" w:rsidR="001C733C" w:rsidRDefault="001C733C" w:rsidP="00CD46CC">
      <w:pPr>
        <w:tabs>
          <w:tab w:val="left" w:pos="851"/>
        </w:tabs>
        <w:rPr>
          <w:rFonts w:ascii="Arial" w:hAnsi="Arial" w:cs="Arial"/>
        </w:rPr>
      </w:pPr>
    </w:p>
    <w:p w14:paraId="231741D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E46521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AC7120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20C0ED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3A2BFE6"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5A8BA4F" w14:textId="77777777" w:rsidR="002904AF" w:rsidRDefault="002904AF" w:rsidP="001C733C">
      <w:pPr>
        <w:tabs>
          <w:tab w:val="left" w:pos="851"/>
        </w:tabs>
        <w:rPr>
          <w:rFonts w:ascii="Arial" w:hAnsi="Arial" w:cs="Arial"/>
        </w:rPr>
      </w:pPr>
    </w:p>
    <w:p w14:paraId="65006E2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5C8E6E9C"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F364976" w14:textId="77777777" w:rsidR="002904AF" w:rsidRDefault="002904AF" w:rsidP="002904AF">
      <w:pPr>
        <w:tabs>
          <w:tab w:val="left" w:pos="851"/>
        </w:tabs>
        <w:rPr>
          <w:rFonts w:ascii="Arial" w:hAnsi="Arial" w:cs="Arial"/>
          <w:iCs/>
        </w:rPr>
      </w:pPr>
    </w:p>
    <w:p w14:paraId="40AD1832"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4B861852" w14:textId="77777777" w:rsidR="002904AF" w:rsidRDefault="002904AF" w:rsidP="002904AF">
      <w:pPr>
        <w:tabs>
          <w:tab w:val="left" w:pos="851"/>
        </w:tabs>
        <w:ind w:left="1134" w:hanging="850"/>
        <w:rPr>
          <w:rFonts w:ascii="Arial" w:hAnsi="Arial" w:cs="Arial"/>
          <w:i/>
          <w:sz w:val="18"/>
          <w:szCs w:val="18"/>
        </w:rPr>
      </w:pPr>
    </w:p>
    <w:p w14:paraId="725FD9AD" w14:textId="77777777" w:rsidR="001C733C" w:rsidRDefault="001C733C" w:rsidP="001C733C">
      <w:pPr>
        <w:tabs>
          <w:tab w:val="left" w:pos="851"/>
        </w:tabs>
        <w:rPr>
          <w:rFonts w:ascii="Arial" w:hAnsi="Arial" w:cs="Arial"/>
          <w:i/>
          <w:sz w:val="18"/>
          <w:szCs w:val="18"/>
        </w:rPr>
      </w:pPr>
    </w:p>
    <w:p w14:paraId="622EC48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7361A2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1952879" w14:textId="77777777" w:rsidR="00036500" w:rsidRDefault="00036500" w:rsidP="005846FB">
      <w:pPr>
        <w:tabs>
          <w:tab w:val="left" w:pos="851"/>
        </w:tabs>
        <w:rPr>
          <w:rFonts w:ascii="Arial" w:hAnsi="Arial" w:cs="Arial"/>
        </w:rPr>
      </w:pPr>
    </w:p>
    <w:p w14:paraId="423E848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36FB97C" w14:textId="77777777" w:rsidR="00AE7831" w:rsidRDefault="00AE7831" w:rsidP="009B45B9">
      <w:pPr>
        <w:tabs>
          <w:tab w:val="left" w:pos="851"/>
        </w:tabs>
        <w:ind w:left="1701" w:hanging="850"/>
        <w:jc w:val="both"/>
      </w:pPr>
    </w:p>
    <w:p w14:paraId="202BC6F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15E9D">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A7C50B0" w14:textId="77777777" w:rsidR="00036500" w:rsidRDefault="00036500" w:rsidP="006C4338">
      <w:pPr>
        <w:tabs>
          <w:tab w:val="left" w:pos="851"/>
        </w:tabs>
        <w:rPr>
          <w:rFonts w:ascii="Arial" w:hAnsi="Arial" w:cs="Arial"/>
          <w:iCs/>
        </w:rPr>
      </w:pPr>
    </w:p>
    <w:p w14:paraId="1E3045C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15E9D">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CF2CFD2" w14:textId="77777777"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14:paraId="4A1B78E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2EBD6C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AFA89B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883049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5548C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3247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65E903B" w14:textId="77777777" w:rsidTr="00192FD7">
        <w:trPr>
          <w:trHeight w:val="1021"/>
        </w:trPr>
        <w:tc>
          <w:tcPr>
            <w:tcW w:w="4644" w:type="dxa"/>
            <w:tcBorders>
              <w:top w:val="single" w:sz="4" w:space="0" w:color="000000"/>
              <w:left w:val="single" w:sz="4" w:space="0" w:color="000000"/>
            </w:tcBorders>
            <w:shd w:val="clear" w:color="auto" w:fill="CCFFFF"/>
          </w:tcPr>
          <w:p w14:paraId="5C9C7F4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CC2DC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605C4E1" w14:textId="77777777" w:rsidR="00332B12" w:rsidRDefault="00332B12" w:rsidP="00B054DA">
            <w:pPr>
              <w:tabs>
                <w:tab w:val="left" w:pos="851"/>
              </w:tabs>
              <w:snapToGrid w:val="0"/>
              <w:jc w:val="both"/>
              <w:rPr>
                <w:rFonts w:ascii="Arial" w:hAnsi="Arial" w:cs="Arial"/>
                <w:b/>
                <w:bCs/>
              </w:rPr>
            </w:pPr>
          </w:p>
        </w:tc>
      </w:tr>
      <w:tr w:rsidR="00332B12" w14:paraId="025B29CE" w14:textId="77777777" w:rsidTr="00192FD7">
        <w:trPr>
          <w:trHeight w:val="1021"/>
        </w:trPr>
        <w:tc>
          <w:tcPr>
            <w:tcW w:w="4644" w:type="dxa"/>
            <w:tcBorders>
              <w:left w:val="single" w:sz="4" w:space="0" w:color="000000"/>
              <w:bottom w:val="single" w:sz="4" w:space="0" w:color="auto"/>
            </w:tcBorders>
            <w:shd w:val="clear" w:color="auto" w:fill="auto"/>
          </w:tcPr>
          <w:p w14:paraId="14CFEC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07B16FE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3D1FA71F" w14:textId="77777777" w:rsidR="00332B12" w:rsidRDefault="00332B12" w:rsidP="00B054DA">
            <w:pPr>
              <w:tabs>
                <w:tab w:val="left" w:pos="851"/>
              </w:tabs>
              <w:snapToGrid w:val="0"/>
              <w:jc w:val="both"/>
              <w:rPr>
                <w:rFonts w:ascii="Arial" w:hAnsi="Arial" w:cs="Arial"/>
                <w:b/>
                <w:bCs/>
              </w:rPr>
            </w:pPr>
          </w:p>
        </w:tc>
      </w:tr>
    </w:tbl>
    <w:p w14:paraId="7E5F79A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CA25BB" w14:textId="77777777" w:rsidR="009B1CD0" w:rsidRDefault="009B1CD0" w:rsidP="006C4338">
      <w:pPr>
        <w:tabs>
          <w:tab w:val="left" w:pos="851"/>
        </w:tabs>
        <w:rPr>
          <w:rFonts w:ascii="Arial" w:hAnsi="Arial" w:cs="Arial"/>
        </w:rPr>
      </w:pPr>
    </w:p>
    <w:p w14:paraId="7916344C"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30F808" w14:textId="77777777">
        <w:tc>
          <w:tcPr>
            <w:tcW w:w="10277" w:type="dxa"/>
            <w:shd w:val="clear" w:color="auto" w:fill="66CCFF"/>
          </w:tcPr>
          <w:p w14:paraId="63E13EBE"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8A83229" w14:textId="77777777" w:rsidR="009B1CD0" w:rsidRDefault="009B1CD0" w:rsidP="006C4338">
      <w:pPr>
        <w:tabs>
          <w:tab w:val="left" w:pos="851"/>
        </w:tabs>
      </w:pPr>
    </w:p>
    <w:p w14:paraId="07990DEA"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15B77445" w14:textId="77777777" w:rsidR="00A67D0B" w:rsidRPr="00A67D0B" w:rsidRDefault="00A67D0B" w:rsidP="00A67D0B">
      <w:pPr>
        <w:tabs>
          <w:tab w:val="left" w:pos="851"/>
        </w:tabs>
        <w:jc w:val="both"/>
        <w:rPr>
          <w:rFonts w:ascii="Arial" w:hAnsi="Arial" w:cs="Arial"/>
        </w:rPr>
      </w:pPr>
    </w:p>
    <w:p w14:paraId="39F43FA0"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6A39BEAE"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14:paraId="44550615"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0CD72A8D" w14:textId="77777777" w:rsidR="00A67D0B" w:rsidRPr="00A67D0B" w:rsidRDefault="00A67D0B" w:rsidP="00A67D0B">
      <w:pPr>
        <w:tabs>
          <w:tab w:val="left" w:pos="851"/>
        </w:tabs>
        <w:jc w:val="both"/>
        <w:rPr>
          <w:rFonts w:ascii="Arial" w:hAnsi="Arial" w:cs="Arial"/>
        </w:rPr>
      </w:pPr>
    </w:p>
    <w:p w14:paraId="35880B4F"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3F26B65B" w14:textId="77777777" w:rsidR="00915748" w:rsidRDefault="00915748" w:rsidP="00915748">
      <w:pPr>
        <w:suppressAutoHyphens w:val="0"/>
        <w:autoSpaceDE w:val="0"/>
        <w:autoSpaceDN w:val="0"/>
        <w:adjustRightInd w:val="0"/>
        <w:rPr>
          <w:rFonts w:ascii="ArialMT" w:eastAsia="SymbolMT" w:hAnsi="ArialMT" w:cs="ArialMT"/>
          <w:lang w:eastAsia="fr-FR"/>
        </w:rPr>
      </w:pPr>
    </w:p>
    <w:p w14:paraId="4B2EA709"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57CAE646"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ArialMT" w:eastAsia="SymbolMT" w:hAnsi="ArialMT" w:cs="ArialMT"/>
          <w:lang w:eastAsia="fr-FR"/>
        </w:rPr>
        <w:t>ou</w:t>
      </w:r>
    </w:p>
    <w:p w14:paraId="1DF0FBC0"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40F6B2F1" w14:textId="77777777" w:rsidR="00A67D0B" w:rsidRDefault="00A67D0B" w:rsidP="00A67D0B">
      <w:pPr>
        <w:tabs>
          <w:tab w:val="left" w:pos="851"/>
        </w:tabs>
        <w:jc w:val="both"/>
        <w:rPr>
          <w:rFonts w:ascii="Arial" w:hAnsi="Arial" w:cs="Arial"/>
        </w:rPr>
      </w:pPr>
    </w:p>
    <w:p w14:paraId="533B983F" w14:textId="7777777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2"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3"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14:paraId="304C9AC7" w14:textId="77777777" w:rsidR="00A67D0B" w:rsidRPr="00A67D0B" w:rsidRDefault="00A67D0B" w:rsidP="00A67D0B">
      <w:pPr>
        <w:tabs>
          <w:tab w:val="left" w:pos="851"/>
        </w:tabs>
        <w:jc w:val="both"/>
        <w:rPr>
          <w:rFonts w:ascii="Arial" w:hAnsi="Arial" w:cs="Arial"/>
        </w:rPr>
      </w:pPr>
    </w:p>
    <w:p w14:paraId="05DAA1BC"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2F7B49D1"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14:paraId="27CBAA53"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4B51EBFF"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20D7782B"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0529DDF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323620FB"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619C1081"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3B31FE1A"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07EE121A"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53391D13"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511D537E"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6D18F0B2"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70D6DA64"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7D8526BC"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14:paraId="782BF69A"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49A058F9" w14:textId="77777777" w:rsidR="00A67D0B" w:rsidRPr="00A67D0B" w:rsidRDefault="00A67D0B" w:rsidP="00A67D0B">
      <w:pPr>
        <w:tabs>
          <w:tab w:val="left" w:pos="426"/>
          <w:tab w:val="left" w:pos="851"/>
        </w:tabs>
        <w:suppressAutoHyphens w:val="0"/>
        <w:jc w:val="both"/>
        <w:rPr>
          <w:rFonts w:ascii="Arial" w:hAnsi="Arial" w:cs="Arial"/>
          <w:lang w:eastAsia="fr-FR"/>
        </w:rPr>
      </w:pPr>
    </w:p>
    <w:p w14:paraId="27821902" w14:textId="77777777" w:rsidR="00C00AD6" w:rsidRDefault="00C00AD6" w:rsidP="00110949">
      <w:pPr>
        <w:tabs>
          <w:tab w:val="left" w:pos="720"/>
        </w:tabs>
        <w:suppressAutoHyphens w:val="0"/>
        <w:jc w:val="center"/>
        <w:rPr>
          <w:rFonts w:ascii="Arial" w:eastAsia="Arial Unicode MS" w:hAnsi="Arial" w:cs="Arial"/>
          <w:color w:val="0070C0"/>
          <w:lang w:eastAsia="ar-SA"/>
        </w:rPr>
      </w:pPr>
    </w:p>
    <w:p w14:paraId="45061F51" w14:textId="06E8451E" w:rsidR="00A67D0B" w:rsidRDefault="00A67D0B" w:rsidP="003163C0">
      <w:pPr>
        <w:pStyle w:val="fcase2metab"/>
        <w:spacing w:after="120"/>
        <w:jc w:val="center"/>
        <w:rPr>
          <w:rFonts w:ascii="Arial" w:hAnsi="Arial" w:cs="Arial"/>
        </w:rPr>
      </w:pPr>
    </w:p>
    <w:p w14:paraId="23A47190" w14:textId="77777777" w:rsidR="00581123" w:rsidRDefault="00581123" w:rsidP="00BA4CA4">
      <w:pPr>
        <w:tabs>
          <w:tab w:val="left" w:pos="851"/>
        </w:tabs>
        <w:rPr>
          <w:rFonts w:ascii="Arial" w:hAnsi="Arial" w:cs="Arial"/>
        </w:rPr>
      </w:pPr>
    </w:p>
    <w:p w14:paraId="76A56605" w14:textId="77777777" w:rsidR="00581123" w:rsidRDefault="00581123" w:rsidP="00BA4CA4">
      <w:pPr>
        <w:tabs>
          <w:tab w:val="left" w:pos="851"/>
        </w:tabs>
        <w:rPr>
          <w:rFonts w:ascii="Arial" w:hAnsi="Arial" w:cs="Arial"/>
        </w:rPr>
      </w:pPr>
    </w:p>
    <w:p w14:paraId="4247BD4F" w14:textId="77777777" w:rsidR="00581123" w:rsidRDefault="00581123" w:rsidP="00BA4CA4">
      <w:pPr>
        <w:tabs>
          <w:tab w:val="left" w:pos="851"/>
        </w:tabs>
        <w:rPr>
          <w:rFonts w:ascii="Arial" w:hAnsi="Arial" w:cs="Arial"/>
        </w:rPr>
      </w:pPr>
    </w:p>
    <w:p w14:paraId="55366454" w14:textId="77777777" w:rsidR="00581123" w:rsidRDefault="00581123" w:rsidP="00BA4CA4">
      <w:pPr>
        <w:tabs>
          <w:tab w:val="left" w:pos="851"/>
        </w:tabs>
        <w:rPr>
          <w:rFonts w:ascii="Arial" w:hAnsi="Arial" w:cs="Arial"/>
        </w:rPr>
      </w:pPr>
    </w:p>
    <w:p w14:paraId="22B3C22F" w14:textId="77777777" w:rsidR="003163C0" w:rsidRDefault="003163C0" w:rsidP="00BA4CA4">
      <w:pPr>
        <w:tabs>
          <w:tab w:val="left" w:pos="851"/>
        </w:tabs>
        <w:rPr>
          <w:rFonts w:ascii="Arial" w:hAnsi="Arial" w:cs="Arial"/>
        </w:rPr>
      </w:pPr>
    </w:p>
    <w:sectPr w:rsidR="003163C0" w:rsidSect="00581123">
      <w:headerReference w:type="default" r:id="rId24"/>
      <w:footerReference w:type="default" r:id="rId25"/>
      <w:headerReference w:type="first" r:id="rId26"/>
      <w:footerReference w:type="first" r:id="rId2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121B4" w14:textId="77777777" w:rsidR="00B15E9D" w:rsidRDefault="00B15E9D">
      <w:r>
        <w:separator/>
      </w:r>
    </w:p>
  </w:endnote>
  <w:endnote w:type="continuationSeparator" w:id="0">
    <w:p w14:paraId="541A0A8C" w14:textId="77777777" w:rsidR="00B15E9D" w:rsidRDefault="00B15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680A20" w14:paraId="3B8AD108" w14:textId="77777777" w:rsidTr="00423716">
      <w:trPr>
        <w:tblHeader/>
      </w:trPr>
      <w:tc>
        <w:tcPr>
          <w:tcW w:w="2906" w:type="dxa"/>
          <w:shd w:val="clear" w:color="auto" w:fill="66CCFF"/>
        </w:tcPr>
        <w:p w14:paraId="39090D16" w14:textId="77777777" w:rsidR="00680A20" w:rsidRDefault="00680A20"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B47C941" w14:textId="5A06FBDB" w:rsidR="00680A20" w:rsidRDefault="00680A20" w:rsidP="00581123">
          <w:pPr>
            <w:jc w:val="center"/>
            <w:rPr>
              <w:rFonts w:ascii="Arial" w:hAnsi="Arial" w:cs="Arial"/>
              <w:b/>
            </w:rPr>
          </w:pPr>
          <w:r>
            <w:rPr>
              <w:rFonts w:ascii="Arial" w:hAnsi="Arial" w:cs="Arial"/>
              <w:b/>
            </w:rPr>
            <w:t>2025_001205_SGA_SDPAMG_BPI</w:t>
          </w:r>
        </w:p>
      </w:tc>
      <w:tc>
        <w:tcPr>
          <w:tcW w:w="896" w:type="dxa"/>
          <w:shd w:val="clear" w:color="auto" w:fill="66CCFF"/>
        </w:tcPr>
        <w:p w14:paraId="7C00884B" w14:textId="77777777" w:rsidR="00680A20" w:rsidRDefault="00680A20" w:rsidP="00581123">
          <w:pPr>
            <w:tabs>
              <w:tab w:val="center" w:pos="1366"/>
              <w:tab w:val="right" w:pos="2733"/>
            </w:tabs>
          </w:pPr>
          <w:r>
            <w:rPr>
              <w:rFonts w:ascii="Arial" w:hAnsi="Arial" w:cs="Arial"/>
              <w:b/>
            </w:rPr>
            <w:t xml:space="preserve">Page : </w:t>
          </w:r>
        </w:p>
      </w:tc>
      <w:tc>
        <w:tcPr>
          <w:tcW w:w="567" w:type="dxa"/>
          <w:shd w:val="clear" w:color="auto" w:fill="66CCFF"/>
        </w:tcPr>
        <w:p w14:paraId="3B79A29A" w14:textId="0127435E" w:rsidR="00680A20" w:rsidRDefault="00680A20"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32312">
            <w:rPr>
              <w:rStyle w:val="Numrodepage"/>
              <w:rFonts w:cs="Arial"/>
              <w:b/>
              <w:noProof/>
            </w:rPr>
            <w:t>5</w:t>
          </w:r>
          <w:r>
            <w:rPr>
              <w:rStyle w:val="Numrodepage"/>
              <w:rFonts w:cs="Arial"/>
              <w:b/>
            </w:rPr>
            <w:fldChar w:fldCharType="end"/>
          </w:r>
        </w:p>
      </w:tc>
      <w:tc>
        <w:tcPr>
          <w:tcW w:w="165" w:type="dxa"/>
          <w:shd w:val="clear" w:color="auto" w:fill="66CCFF"/>
        </w:tcPr>
        <w:p w14:paraId="445FC370" w14:textId="77777777" w:rsidR="00680A20" w:rsidRDefault="00680A20" w:rsidP="00581123">
          <w:pPr>
            <w:jc w:val="center"/>
          </w:pPr>
          <w:r>
            <w:rPr>
              <w:rFonts w:ascii="Arial" w:hAnsi="Arial" w:cs="Arial"/>
              <w:b/>
            </w:rPr>
            <w:t>/</w:t>
          </w:r>
        </w:p>
      </w:tc>
      <w:tc>
        <w:tcPr>
          <w:tcW w:w="544" w:type="dxa"/>
          <w:shd w:val="clear" w:color="auto" w:fill="66CCFF"/>
        </w:tcPr>
        <w:p w14:paraId="28D98332" w14:textId="7460000B" w:rsidR="00680A20" w:rsidRDefault="00680A20"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32312">
            <w:rPr>
              <w:rStyle w:val="Numrodepage"/>
              <w:rFonts w:cs="Arial"/>
              <w:b/>
              <w:noProof/>
            </w:rPr>
            <w:t>5</w:t>
          </w:r>
          <w:r>
            <w:rPr>
              <w:rStyle w:val="Numrodepage"/>
              <w:rFonts w:cs="Arial"/>
              <w:b/>
            </w:rPr>
            <w:fldChar w:fldCharType="end"/>
          </w:r>
        </w:p>
      </w:tc>
    </w:tr>
  </w:tbl>
  <w:p w14:paraId="5781FEC4" w14:textId="77777777" w:rsidR="00680A20" w:rsidRDefault="00680A20">
    <w:pPr>
      <w:pStyle w:val="Pieddepage"/>
    </w:pPr>
    <w:r>
      <w:rPr>
        <w:rFonts w:ascii="Marianne" w:hAnsi="Marianne"/>
        <w:noProof/>
        <w:lang w:eastAsia="fr-FR"/>
      </w:rPr>
      <w:drawing>
        <wp:anchor distT="0" distB="0" distL="114300" distR="114300" simplePos="0" relativeHeight="251667456" behindDoc="1" locked="0" layoutInCell="1" allowOverlap="1" wp14:anchorId="487B5D36" wp14:editId="3FB3B6C9">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6C781283" wp14:editId="556B0F18">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680A20" w14:paraId="05119DE2" w14:textId="77777777" w:rsidTr="00423716">
      <w:trPr>
        <w:tblHeader/>
      </w:trPr>
      <w:tc>
        <w:tcPr>
          <w:tcW w:w="2906" w:type="dxa"/>
          <w:shd w:val="clear" w:color="auto" w:fill="66CCFF"/>
        </w:tcPr>
        <w:p w14:paraId="05B0D16F" w14:textId="77777777" w:rsidR="00680A20" w:rsidRDefault="00680A20"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B5F5023" w14:textId="77777777" w:rsidR="00680A20" w:rsidRDefault="00680A20" w:rsidP="00581123">
          <w:pPr>
            <w:jc w:val="center"/>
            <w:rPr>
              <w:rFonts w:ascii="Arial" w:hAnsi="Arial" w:cs="Arial"/>
              <w:b/>
            </w:rPr>
          </w:pPr>
        </w:p>
      </w:tc>
      <w:tc>
        <w:tcPr>
          <w:tcW w:w="896" w:type="dxa"/>
          <w:shd w:val="clear" w:color="auto" w:fill="66CCFF"/>
        </w:tcPr>
        <w:p w14:paraId="42922D20" w14:textId="77777777" w:rsidR="00680A20" w:rsidRDefault="00680A20" w:rsidP="00581123">
          <w:pPr>
            <w:tabs>
              <w:tab w:val="center" w:pos="1366"/>
              <w:tab w:val="right" w:pos="2733"/>
            </w:tabs>
          </w:pPr>
          <w:r>
            <w:rPr>
              <w:rFonts w:ascii="Arial" w:hAnsi="Arial" w:cs="Arial"/>
              <w:b/>
            </w:rPr>
            <w:t xml:space="preserve">Page : </w:t>
          </w:r>
        </w:p>
      </w:tc>
      <w:tc>
        <w:tcPr>
          <w:tcW w:w="567" w:type="dxa"/>
          <w:shd w:val="clear" w:color="auto" w:fill="66CCFF"/>
        </w:tcPr>
        <w:p w14:paraId="7CD9F95E" w14:textId="024D12B9" w:rsidR="00680A20" w:rsidRDefault="00680A20"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32312">
            <w:rPr>
              <w:rStyle w:val="Numrodepage"/>
              <w:rFonts w:cs="Arial"/>
              <w:b/>
              <w:noProof/>
            </w:rPr>
            <w:t>1</w:t>
          </w:r>
          <w:r>
            <w:rPr>
              <w:rStyle w:val="Numrodepage"/>
              <w:rFonts w:cs="Arial"/>
              <w:b/>
            </w:rPr>
            <w:fldChar w:fldCharType="end"/>
          </w:r>
        </w:p>
      </w:tc>
      <w:tc>
        <w:tcPr>
          <w:tcW w:w="165" w:type="dxa"/>
          <w:shd w:val="clear" w:color="auto" w:fill="66CCFF"/>
        </w:tcPr>
        <w:p w14:paraId="514075B2" w14:textId="77777777" w:rsidR="00680A20" w:rsidRDefault="00680A20" w:rsidP="00581123">
          <w:pPr>
            <w:jc w:val="center"/>
          </w:pPr>
          <w:r>
            <w:rPr>
              <w:rFonts w:ascii="Arial" w:hAnsi="Arial" w:cs="Arial"/>
              <w:b/>
            </w:rPr>
            <w:t>/</w:t>
          </w:r>
        </w:p>
      </w:tc>
      <w:tc>
        <w:tcPr>
          <w:tcW w:w="544" w:type="dxa"/>
          <w:shd w:val="clear" w:color="auto" w:fill="66CCFF"/>
        </w:tcPr>
        <w:p w14:paraId="30F012E5" w14:textId="40491C0B" w:rsidR="00680A20" w:rsidRDefault="00680A20"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32312">
            <w:rPr>
              <w:rStyle w:val="Numrodepage"/>
              <w:rFonts w:cs="Arial"/>
              <w:b/>
              <w:noProof/>
            </w:rPr>
            <w:t>5</w:t>
          </w:r>
          <w:r>
            <w:rPr>
              <w:rStyle w:val="Numrodepage"/>
              <w:rFonts w:cs="Arial"/>
              <w:b/>
            </w:rPr>
            <w:fldChar w:fldCharType="end"/>
          </w:r>
        </w:p>
      </w:tc>
    </w:tr>
  </w:tbl>
  <w:p w14:paraId="0FE28D8B" w14:textId="77777777" w:rsidR="00680A20" w:rsidRDefault="00680A20" w:rsidP="00890C59">
    <w:pPr>
      <w:pStyle w:val="Pieddepage"/>
      <w:jc w:val="center"/>
    </w:pPr>
    <w:r>
      <w:rPr>
        <w:rFonts w:ascii="Marianne" w:hAnsi="Marianne"/>
        <w:noProof/>
        <w:lang w:eastAsia="fr-FR"/>
      </w:rPr>
      <w:drawing>
        <wp:anchor distT="0" distB="0" distL="114300" distR="114300" simplePos="0" relativeHeight="251662336" behindDoc="0" locked="0" layoutInCell="1" allowOverlap="1" wp14:anchorId="68A0B0E7" wp14:editId="77AF861A">
          <wp:simplePos x="0" y="0"/>
          <wp:positionH relativeFrom="column">
            <wp:posOffset>3604103</wp:posOffset>
          </wp:positionH>
          <wp:positionV relativeFrom="paragraph">
            <wp:posOffset>62873</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23B87AC6" wp14:editId="774AC3FC">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F3074" w14:textId="77777777" w:rsidR="00B15E9D" w:rsidRDefault="00B15E9D">
      <w:r>
        <w:separator/>
      </w:r>
    </w:p>
  </w:footnote>
  <w:footnote w:type="continuationSeparator" w:id="0">
    <w:p w14:paraId="18035D10" w14:textId="77777777" w:rsidR="00B15E9D" w:rsidRDefault="00B15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0D7DD" w14:textId="77777777" w:rsidR="00680A20" w:rsidRPr="00865300" w:rsidRDefault="00680A20" w:rsidP="00581123">
    <w:pPr>
      <w:pStyle w:val="En-tte"/>
      <w:rPr>
        <w:rFonts w:ascii="Marianne" w:hAnsi="Marianne"/>
      </w:rPr>
    </w:pPr>
  </w:p>
  <w:p w14:paraId="1DC5E319" w14:textId="77777777" w:rsidR="00680A20" w:rsidRDefault="00680A2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25D83" w14:textId="323CBF8B" w:rsidR="00680A20" w:rsidRPr="00865300" w:rsidRDefault="00680A20"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1" wp14:anchorId="7D290B72" wp14:editId="5D6112BD">
          <wp:simplePos x="0" y="0"/>
          <wp:positionH relativeFrom="page">
            <wp:posOffset>-19452</wp:posOffset>
          </wp:positionH>
          <wp:positionV relativeFrom="paragraph">
            <wp:posOffset>-901960</wp:posOffset>
          </wp:positionV>
          <wp:extent cx="7554379" cy="1068019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r>
      <w:rPr>
        <w:rFonts w:ascii="Marianne" w:hAnsi="Marianne"/>
      </w:rPr>
      <w:t>²</w:t>
    </w:r>
  </w:p>
  <w:p w14:paraId="403A51EB" w14:textId="77777777" w:rsidR="00680A20" w:rsidRDefault="00680A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3822"/>
    <w:rsid w:val="00011E66"/>
    <w:rsid w:val="00016A19"/>
    <w:rsid w:val="000229F2"/>
    <w:rsid w:val="00025D64"/>
    <w:rsid w:val="00036500"/>
    <w:rsid w:val="000424B2"/>
    <w:rsid w:val="00043DFC"/>
    <w:rsid w:val="0004636C"/>
    <w:rsid w:val="00052B3A"/>
    <w:rsid w:val="00053AF1"/>
    <w:rsid w:val="00053ECF"/>
    <w:rsid w:val="00060942"/>
    <w:rsid w:val="00076830"/>
    <w:rsid w:val="000837D6"/>
    <w:rsid w:val="00087609"/>
    <w:rsid w:val="0009070C"/>
    <w:rsid w:val="000920EE"/>
    <w:rsid w:val="000A2C4F"/>
    <w:rsid w:val="000A2E05"/>
    <w:rsid w:val="000A5C41"/>
    <w:rsid w:val="000A74A2"/>
    <w:rsid w:val="000B09FA"/>
    <w:rsid w:val="000B1544"/>
    <w:rsid w:val="000B348E"/>
    <w:rsid w:val="000C1C6D"/>
    <w:rsid w:val="000D0235"/>
    <w:rsid w:val="000D2494"/>
    <w:rsid w:val="000D3CA3"/>
    <w:rsid w:val="000D54BE"/>
    <w:rsid w:val="000E0020"/>
    <w:rsid w:val="000E24A0"/>
    <w:rsid w:val="000E72EB"/>
    <w:rsid w:val="00104C4D"/>
    <w:rsid w:val="00104FE2"/>
    <w:rsid w:val="00107EDA"/>
    <w:rsid w:val="00110949"/>
    <w:rsid w:val="00146FF6"/>
    <w:rsid w:val="00156C6E"/>
    <w:rsid w:val="001622C2"/>
    <w:rsid w:val="00166B56"/>
    <w:rsid w:val="00175F6C"/>
    <w:rsid w:val="00184B30"/>
    <w:rsid w:val="00186AFD"/>
    <w:rsid w:val="00192FD7"/>
    <w:rsid w:val="00194DC3"/>
    <w:rsid w:val="001A1DAF"/>
    <w:rsid w:val="001B53D3"/>
    <w:rsid w:val="001B69D2"/>
    <w:rsid w:val="001C40C0"/>
    <w:rsid w:val="001C7118"/>
    <w:rsid w:val="001C733C"/>
    <w:rsid w:val="001D0008"/>
    <w:rsid w:val="001D102A"/>
    <w:rsid w:val="001D38BB"/>
    <w:rsid w:val="001E5517"/>
    <w:rsid w:val="001F577B"/>
    <w:rsid w:val="001F7F72"/>
    <w:rsid w:val="002001CB"/>
    <w:rsid w:val="002001FE"/>
    <w:rsid w:val="00200A5B"/>
    <w:rsid w:val="00201E93"/>
    <w:rsid w:val="00204268"/>
    <w:rsid w:val="002054BB"/>
    <w:rsid w:val="0020772E"/>
    <w:rsid w:val="00207AD1"/>
    <w:rsid w:val="0021527A"/>
    <w:rsid w:val="002165B6"/>
    <w:rsid w:val="0021797C"/>
    <w:rsid w:val="00222884"/>
    <w:rsid w:val="00222C62"/>
    <w:rsid w:val="00225A1A"/>
    <w:rsid w:val="002268EE"/>
    <w:rsid w:val="00226C9B"/>
    <w:rsid w:val="00244D83"/>
    <w:rsid w:val="00246083"/>
    <w:rsid w:val="00255BF0"/>
    <w:rsid w:val="002569DC"/>
    <w:rsid w:val="00261500"/>
    <w:rsid w:val="00283055"/>
    <w:rsid w:val="00285BF3"/>
    <w:rsid w:val="002904AF"/>
    <w:rsid w:val="00290D3A"/>
    <w:rsid w:val="00296CE3"/>
    <w:rsid w:val="002A19C9"/>
    <w:rsid w:val="002A5BD7"/>
    <w:rsid w:val="002B1CFA"/>
    <w:rsid w:val="002B4453"/>
    <w:rsid w:val="002C2CA3"/>
    <w:rsid w:val="002C4213"/>
    <w:rsid w:val="002C4B3E"/>
    <w:rsid w:val="002C79D6"/>
    <w:rsid w:val="002D013E"/>
    <w:rsid w:val="002D794C"/>
    <w:rsid w:val="002E2CB1"/>
    <w:rsid w:val="002E6EAF"/>
    <w:rsid w:val="00300F37"/>
    <w:rsid w:val="00301794"/>
    <w:rsid w:val="003028A5"/>
    <w:rsid w:val="00304FA7"/>
    <w:rsid w:val="003100E9"/>
    <w:rsid w:val="00314558"/>
    <w:rsid w:val="003163C0"/>
    <w:rsid w:val="003163CC"/>
    <w:rsid w:val="0033292D"/>
    <w:rsid w:val="00332B12"/>
    <w:rsid w:val="00335A7C"/>
    <w:rsid w:val="00337351"/>
    <w:rsid w:val="00354C04"/>
    <w:rsid w:val="00354E80"/>
    <w:rsid w:val="00361467"/>
    <w:rsid w:val="00362A4B"/>
    <w:rsid w:val="00370150"/>
    <w:rsid w:val="00370A8C"/>
    <w:rsid w:val="003759D6"/>
    <w:rsid w:val="00385E76"/>
    <w:rsid w:val="00393422"/>
    <w:rsid w:val="003B3BFB"/>
    <w:rsid w:val="003B463C"/>
    <w:rsid w:val="003B4746"/>
    <w:rsid w:val="003C115F"/>
    <w:rsid w:val="003D0212"/>
    <w:rsid w:val="003D5681"/>
    <w:rsid w:val="003E18FC"/>
    <w:rsid w:val="003E6448"/>
    <w:rsid w:val="003E69DA"/>
    <w:rsid w:val="00401762"/>
    <w:rsid w:val="00405CD3"/>
    <w:rsid w:val="00413488"/>
    <w:rsid w:val="004205C4"/>
    <w:rsid w:val="004223A6"/>
    <w:rsid w:val="00423716"/>
    <w:rsid w:val="004330A9"/>
    <w:rsid w:val="0043418D"/>
    <w:rsid w:val="0043706E"/>
    <w:rsid w:val="00440650"/>
    <w:rsid w:val="0044597F"/>
    <w:rsid w:val="00445D2D"/>
    <w:rsid w:val="004559B9"/>
    <w:rsid w:val="004767BF"/>
    <w:rsid w:val="00481073"/>
    <w:rsid w:val="00495903"/>
    <w:rsid w:val="00497578"/>
    <w:rsid w:val="004A28C7"/>
    <w:rsid w:val="004A6437"/>
    <w:rsid w:val="004A7169"/>
    <w:rsid w:val="004A7937"/>
    <w:rsid w:val="004B3C19"/>
    <w:rsid w:val="004C1439"/>
    <w:rsid w:val="004C59CF"/>
    <w:rsid w:val="004C68E5"/>
    <w:rsid w:val="004E75A6"/>
    <w:rsid w:val="004F053D"/>
    <w:rsid w:val="004F2367"/>
    <w:rsid w:val="00513BB1"/>
    <w:rsid w:val="00514DAF"/>
    <w:rsid w:val="00523A1D"/>
    <w:rsid w:val="0053295E"/>
    <w:rsid w:val="00532EC7"/>
    <w:rsid w:val="0053543B"/>
    <w:rsid w:val="00536A57"/>
    <w:rsid w:val="005409EC"/>
    <w:rsid w:val="00541CA3"/>
    <w:rsid w:val="00546E9E"/>
    <w:rsid w:val="00553251"/>
    <w:rsid w:val="005546A9"/>
    <w:rsid w:val="0056170A"/>
    <w:rsid w:val="00561CAA"/>
    <w:rsid w:val="00562D65"/>
    <w:rsid w:val="00580386"/>
    <w:rsid w:val="00581123"/>
    <w:rsid w:val="005846FB"/>
    <w:rsid w:val="005860EE"/>
    <w:rsid w:val="0059405A"/>
    <w:rsid w:val="0059768D"/>
    <w:rsid w:val="005A471A"/>
    <w:rsid w:val="005A4A3B"/>
    <w:rsid w:val="005A4BF3"/>
    <w:rsid w:val="005A4CB5"/>
    <w:rsid w:val="005B685C"/>
    <w:rsid w:val="005C0142"/>
    <w:rsid w:val="005C3E72"/>
    <w:rsid w:val="005C7406"/>
    <w:rsid w:val="005D7231"/>
    <w:rsid w:val="005E0335"/>
    <w:rsid w:val="005E2114"/>
    <w:rsid w:val="005F46CE"/>
    <w:rsid w:val="00603C46"/>
    <w:rsid w:val="0061068C"/>
    <w:rsid w:val="006247A7"/>
    <w:rsid w:val="0062696A"/>
    <w:rsid w:val="00632312"/>
    <w:rsid w:val="00632344"/>
    <w:rsid w:val="00632AC1"/>
    <w:rsid w:val="0063621F"/>
    <w:rsid w:val="00642006"/>
    <w:rsid w:val="0064560F"/>
    <w:rsid w:val="00651C52"/>
    <w:rsid w:val="006527C9"/>
    <w:rsid w:val="00655D06"/>
    <w:rsid w:val="00660727"/>
    <w:rsid w:val="0067068A"/>
    <w:rsid w:val="00677D47"/>
    <w:rsid w:val="00680A20"/>
    <w:rsid w:val="0069097D"/>
    <w:rsid w:val="00695EB3"/>
    <w:rsid w:val="006A3F3C"/>
    <w:rsid w:val="006B1FB6"/>
    <w:rsid w:val="006B259B"/>
    <w:rsid w:val="006B7D07"/>
    <w:rsid w:val="006C2960"/>
    <w:rsid w:val="006C4338"/>
    <w:rsid w:val="006C5320"/>
    <w:rsid w:val="006D1874"/>
    <w:rsid w:val="006D76C3"/>
    <w:rsid w:val="006F3DF9"/>
    <w:rsid w:val="006F7EF6"/>
    <w:rsid w:val="00703AA9"/>
    <w:rsid w:val="007060E5"/>
    <w:rsid w:val="00710FD6"/>
    <w:rsid w:val="00711421"/>
    <w:rsid w:val="00716D7C"/>
    <w:rsid w:val="00722BBC"/>
    <w:rsid w:val="00731FAB"/>
    <w:rsid w:val="0073798A"/>
    <w:rsid w:val="007410CB"/>
    <w:rsid w:val="007465D0"/>
    <w:rsid w:val="00747F48"/>
    <w:rsid w:val="007524D1"/>
    <w:rsid w:val="00757151"/>
    <w:rsid w:val="0076477A"/>
    <w:rsid w:val="00764D74"/>
    <w:rsid w:val="007728D4"/>
    <w:rsid w:val="00786F36"/>
    <w:rsid w:val="007909E0"/>
    <w:rsid w:val="00791821"/>
    <w:rsid w:val="00791A55"/>
    <w:rsid w:val="00793DC9"/>
    <w:rsid w:val="0079493A"/>
    <w:rsid w:val="00796425"/>
    <w:rsid w:val="0079785C"/>
    <w:rsid w:val="007B11E8"/>
    <w:rsid w:val="007B250D"/>
    <w:rsid w:val="007D243A"/>
    <w:rsid w:val="007D5DA5"/>
    <w:rsid w:val="007D7A65"/>
    <w:rsid w:val="007F68A6"/>
    <w:rsid w:val="007F6F5E"/>
    <w:rsid w:val="007F772C"/>
    <w:rsid w:val="00800575"/>
    <w:rsid w:val="00801FB7"/>
    <w:rsid w:val="00802F5A"/>
    <w:rsid w:val="00804EFB"/>
    <w:rsid w:val="00813F46"/>
    <w:rsid w:val="00816C28"/>
    <w:rsid w:val="00820FF4"/>
    <w:rsid w:val="008224DB"/>
    <w:rsid w:val="00830008"/>
    <w:rsid w:val="00830624"/>
    <w:rsid w:val="0083205E"/>
    <w:rsid w:val="008402A8"/>
    <w:rsid w:val="0084086C"/>
    <w:rsid w:val="00844DAA"/>
    <w:rsid w:val="00844FC3"/>
    <w:rsid w:val="0085598A"/>
    <w:rsid w:val="00857AB2"/>
    <w:rsid w:val="00862A2A"/>
    <w:rsid w:val="00866321"/>
    <w:rsid w:val="008773CA"/>
    <w:rsid w:val="00886D67"/>
    <w:rsid w:val="00890C59"/>
    <w:rsid w:val="008B0797"/>
    <w:rsid w:val="008B65AC"/>
    <w:rsid w:val="008C174E"/>
    <w:rsid w:val="008C6B5B"/>
    <w:rsid w:val="008D16A4"/>
    <w:rsid w:val="008D5020"/>
    <w:rsid w:val="008E2D4D"/>
    <w:rsid w:val="008F01E2"/>
    <w:rsid w:val="00915748"/>
    <w:rsid w:val="009171A5"/>
    <w:rsid w:val="00924663"/>
    <w:rsid w:val="00932CF6"/>
    <w:rsid w:val="00934374"/>
    <w:rsid w:val="00934503"/>
    <w:rsid w:val="00946D1D"/>
    <w:rsid w:val="00954E23"/>
    <w:rsid w:val="009632F3"/>
    <w:rsid w:val="009676B5"/>
    <w:rsid w:val="00967F36"/>
    <w:rsid w:val="009758B9"/>
    <w:rsid w:val="00975EA0"/>
    <w:rsid w:val="00983FF3"/>
    <w:rsid w:val="009862E2"/>
    <w:rsid w:val="00987ACB"/>
    <w:rsid w:val="00991B00"/>
    <w:rsid w:val="009945EF"/>
    <w:rsid w:val="009A2279"/>
    <w:rsid w:val="009A3B33"/>
    <w:rsid w:val="009A4743"/>
    <w:rsid w:val="009A6460"/>
    <w:rsid w:val="009B1CD0"/>
    <w:rsid w:val="009B45B9"/>
    <w:rsid w:val="009B4DB3"/>
    <w:rsid w:val="009B6B4B"/>
    <w:rsid w:val="009C1366"/>
    <w:rsid w:val="009D0DFC"/>
    <w:rsid w:val="009D30FD"/>
    <w:rsid w:val="009D32BA"/>
    <w:rsid w:val="009E4ED2"/>
    <w:rsid w:val="009E5ED7"/>
    <w:rsid w:val="009F1ADF"/>
    <w:rsid w:val="00A01B3D"/>
    <w:rsid w:val="00A063A9"/>
    <w:rsid w:val="00A0759D"/>
    <w:rsid w:val="00A109B0"/>
    <w:rsid w:val="00A10F94"/>
    <w:rsid w:val="00A11861"/>
    <w:rsid w:val="00A13A5C"/>
    <w:rsid w:val="00A148A1"/>
    <w:rsid w:val="00A31228"/>
    <w:rsid w:val="00A317AC"/>
    <w:rsid w:val="00A37DED"/>
    <w:rsid w:val="00A43691"/>
    <w:rsid w:val="00A51DD3"/>
    <w:rsid w:val="00A533EC"/>
    <w:rsid w:val="00A546AE"/>
    <w:rsid w:val="00A67D0B"/>
    <w:rsid w:val="00A74338"/>
    <w:rsid w:val="00A84B74"/>
    <w:rsid w:val="00A97DF0"/>
    <w:rsid w:val="00AA0756"/>
    <w:rsid w:val="00AA6739"/>
    <w:rsid w:val="00AB7AE3"/>
    <w:rsid w:val="00AC262D"/>
    <w:rsid w:val="00AD2174"/>
    <w:rsid w:val="00AD4CE4"/>
    <w:rsid w:val="00AE7831"/>
    <w:rsid w:val="00AF0E76"/>
    <w:rsid w:val="00AF2510"/>
    <w:rsid w:val="00AF3DB9"/>
    <w:rsid w:val="00AF66CD"/>
    <w:rsid w:val="00B006AC"/>
    <w:rsid w:val="00B00CD4"/>
    <w:rsid w:val="00B054DA"/>
    <w:rsid w:val="00B05FBD"/>
    <w:rsid w:val="00B102B5"/>
    <w:rsid w:val="00B15E9D"/>
    <w:rsid w:val="00B22D5F"/>
    <w:rsid w:val="00B24756"/>
    <w:rsid w:val="00B24CA6"/>
    <w:rsid w:val="00B30C7A"/>
    <w:rsid w:val="00B522D8"/>
    <w:rsid w:val="00B52711"/>
    <w:rsid w:val="00B54DBC"/>
    <w:rsid w:val="00B67917"/>
    <w:rsid w:val="00B73228"/>
    <w:rsid w:val="00B74FD9"/>
    <w:rsid w:val="00B87564"/>
    <w:rsid w:val="00B9437A"/>
    <w:rsid w:val="00BA2098"/>
    <w:rsid w:val="00BA44E5"/>
    <w:rsid w:val="00BA4CA4"/>
    <w:rsid w:val="00BB5047"/>
    <w:rsid w:val="00BC3D0D"/>
    <w:rsid w:val="00BC69AB"/>
    <w:rsid w:val="00BD33F3"/>
    <w:rsid w:val="00BE1DED"/>
    <w:rsid w:val="00BE4B89"/>
    <w:rsid w:val="00BE4BE6"/>
    <w:rsid w:val="00BE6078"/>
    <w:rsid w:val="00BF203E"/>
    <w:rsid w:val="00BF3267"/>
    <w:rsid w:val="00C00AD6"/>
    <w:rsid w:val="00C03447"/>
    <w:rsid w:val="00C04744"/>
    <w:rsid w:val="00C05387"/>
    <w:rsid w:val="00C05680"/>
    <w:rsid w:val="00C07D78"/>
    <w:rsid w:val="00C101AF"/>
    <w:rsid w:val="00C1085B"/>
    <w:rsid w:val="00C161A1"/>
    <w:rsid w:val="00C22826"/>
    <w:rsid w:val="00C22A3C"/>
    <w:rsid w:val="00C23E85"/>
    <w:rsid w:val="00C24434"/>
    <w:rsid w:val="00C2650B"/>
    <w:rsid w:val="00C26D00"/>
    <w:rsid w:val="00C27FCB"/>
    <w:rsid w:val="00C40693"/>
    <w:rsid w:val="00C42926"/>
    <w:rsid w:val="00C4388C"/>
    <w:rsid w:val="00C44BE5"/>
    <w:rsid w:val="00C46A5F"/>
    <w:rsid w:val="00C500EB"/>
    <w:rsid w:val="00C5252F"/>
    <w:rsid w:val="00C52AD9"/>
    <w:rsid w:val="00C5330E"/>
    <w:rsid w:val="00C547FD"/>
    <w:rsid w:val="00C55C18"/>
    <w:rsid w:val="00C61279"/>
    <w:rsid w:val="00C66CB5"/>
    <w:rsid w:val="00C66EAC"/>
    <w:rsid w:val="00C66F16"/>
    <w:rsid w:val="00C72BCA"/>
    <w:rsid w:val="00C74698"/>
    <w:rsid w:val="00C75B21"/>
    <w:rsid w:val="00C76A45"/>
    <w:rsid w:val="00C85941"/>
    <w:rsid w:val="00C91060"/>
    <w:rsid w:val="00C911FE"/>
    <w:rsid w:val="00CB4F18"/>
    <w:rsid w:val="00CB5052"/>
    <w:rsid w:val="00CC51C7"/>
    <w:rsid w:val="00CD17AD"/>
    <w:rsid w:val="00CD185D"/>
    <w:rsid w:val="00CD46CC"/>
    <w:rsid w:val="00CE0DEC"/>
    <w:rsid w:val="00CF3DE7"/>
    <w:rsid w:val="00D0447F"/>
    <w:rsid w:val="00D04DF3"/>
    <w:rsid w:val="00D22CA0"/>
    <w:rsid w:val="00D24F4F"/>
    <w:rsid w:val="00D42CCF"/>
    <w:rsid w:val="00D46BC7"/>
    <w:rsid w:val="00D61D84"/>
    <w:rsid w:val="00D734A9"/>
    <w:rsid w:val="00D85243"/>
    <w:rsid w:val="00D86FE6"/>
    <w:rsid w:val="00D90C76"/>
    <w:rsid w:val="00D9154D"/>
    <w:rsid w:val="00D94EBC"/>
    <w:rsid w:val="00DA268A"/>
    <w:rsid w:val="00DA36CE"/>
    <w:rsid w:val="00DA3795"/>
    <w:rsid w:val="00DA437C"/>
    <w:rsid w:val="00DA4BDC"/>
    <w:rsid w:val="00DA5010"/>
    <w:rsid w:val="00DB0BDC"/>
    <w:rsid w:val="00DC0F21"/>
    <w:rsid w:val="00DC7515"/>
    <w:rsid w:val="00DF108C"/>
    <w:rsid w:val="00DF1E1D"/>
    <w:rsid w:val="00DF2609"/>
    <w:rsid w:val="00DF3F0B"/>
    <w:rsid w:val="00DF5C94"/>
    <w:rsid w:val="00E0414E"/>
    <w:rsid w:val="00E10C07"/>
    <w:rsid w:val="00E167E9"/>
    <w:rsid w:val="00E25BD9"/>
    <w:rsid w:val="00E32232"/>
    <w:rsid w:val="00E33B9C"/>
    <w:rsid w:val="00E46DBE"/>
    <w:rsid w:val="00E47798"/>
    <w:rsid w:val="00E5274F"/>
    <w:rsid w:val="00E62713"/>
    <w:rsid w:val="00E64733"/>
    <w:rsid w:val="00E7197D"/>
    <w:rsid w:val="00E810D8"/>
    <w:rsid w:val="00E82461"/>
    <w:rsid w:val="00EA535D"/>
    <w:rsid w:val="00EA7592"/>
    <w:rsid w:val="00EC25E5"/>
    <w:rsid w:val="00EC34BB"/>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33303"/>
    <w:rsid w:val="00F41452"/>
    <w:rsid w:val="00F416DC"/>
    <w:rsid w:val="00F555C9"/>
    <w:rsid w:val="00F56F98"/>
    <w:rsid w:val="00F57ABF"/>
    <w:rsid w:val="00F628F9"/>
    <w:rsid w:val="00F76A6A"/>
    <w:rsid w:val="00F85B47"/>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0D73E5"/>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4704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EBE5B-158A-49B9-9A05-BF3FC8F32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1894</Words>
  <Characters>10422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12292</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CARLES Dominique TSEF 2CL</cp:lastModifiedBy>
  <cp:revision>2</cp:revision>
  <cp:lastPrinted>2021-06-01T13:24:00Z</cp:lastPrinted>
  <dcterms:created xsi:type="dcterms:W3CDTF">2026-02-20T12:45:00Z</dcterms:created>
  <dcterms:modified xsi:type="dcterms:W3CDTF">2026-02-20T12:45:00Z</dcterms:modified>
</cp:coreProperties>
</file>